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9A7978" w14:textId="77777777" w:rsidR="006A6B78" w:rsidRDefault="006A6B78" w:rsidP="006A6B78">
      <w:pPr>
        <w:pStyle w:val="Titolo3"/>
      </w:pPr>
      <w:bookmarkStart w:id="0" w:name="_Toc215231723"/>
      <w:r>
        <w:t>Allegato D - ATTESTAZIONE INDICE DI INDIPENDENZA FINANZIARIA</w:t>
      </w:r>
      <w:bookmarkStart w:id="1" w:name="_Toc213672511"/>
      <w:bookmarkStart w:id="2" w:name="_Toc213672602"/>
      <w:bookmarkStart w:id="3" w:name="_Toc213695101"/>
      <w:bookmarkStart w:id="4" w:name="_Toc213695194"/>
      <w:bookmarkStart w:id="5" w:name="_Toc214268982"/>
      <w:bookmarkStart w:id="6" w:name="_Toc214269076"/>
      <w:bookmarkStart w:id="7" w:name="_Toc214388457"/>
      <w:bookmarkStart w:id="8" w:name="_Toc213672512"/>
      <w:bookmarkStart w:id="9" w:name="_Toc213672603"/>
      <w:bookmarkStart w:id="10" w:name="_Toc213695102"/>
      <w:bookmarkStart w:id="11" w:name="_Toc213695195"/>
      <w:bookmarkStart w:id="12" w:name="_Toc214268983"/>
      <w:bookmarkStart w:id="13" w:name="_Toc214269077"/>
      <w:bookmarkStart w:id="14" w:name="_Toc214388458"/>
      <w:bookmarkStart w:id="15" w:name="_Toc213672513"/>
      <w:bookmarkStart w:id="16" w:name="_Toc213672604"/>
      <w:bookmarkStart w:id="17" w:name="_Toc213695103"/>
      <w:bookmarkStart w:id="18" w:name="_Toc213695196"/>
      <w:bookmarkStart w:id="19" w:name="_Toc214268984"/>
      <w:bookmarkStart w:id="20" w:name="_Toc214269078"/>
      <w:bookmarkStart w:id="21" w:name="_Toc214388459"/>
      <w:bookmarkStart w:id="22" w:name="_Toc213672514"/>
      <w:bookmarkStart w:id="23" w:name="_Toc213672605"/>
      <w:bookmarkStart w:id="24" w:name="_Toc213695104"/>
      <w:bookmarkStart w:id="25" w:name="_Toc213695197"/>
      <w:bookmarkStart w:id="26" w:name="_Toc214268985"/>
      <w:bookmarkStart w:id="27" w:name="_Toc214269079"/>
      <w:bookmarkStart w:id="28" w:name="_Toc214388460"/>
      <w:bookmarkStart w:id="29" w:name="_Toc213672515"/>
      <w:bookmarkStart w:id="30" w:name="_Toc213672606"/>
      <w:bookmarkStart w:id="31" w:name="_Toc213695105"/>
      <w:bookmarkStart w:id="32" w:name="_Toc213695198"/>
      <w:bookmarkStart w:id="33" w:name="_Toc214268986"/>
      <w:bookmarkStart w:id="34" w:name="_Toc214269080"/>
      <w:bookmarkStart w:id="35" w:name="_Toc214388461"/>
      <w:bookmarkStart w:id="36" w:name="_Toc213672516"/>
      <w:bookmarkStart w:id="37" w:name="_Toc213672607"/>
      <w:bookmarkStart w:id="38" w:name="_Toc213695106"/>
      <w:bookmarkStart w:id="39" w:name="_Toc213695199"/>
      <w:bookmarkStart w:id="40" w:name="_Toc214268987"/>
      <w:bookmarkStart w:id="41" w:name="_Toc214269081"/>
      <w:bookmarkStart w:id="42" w:name="_Toc214388462"/>
      <w:bookmarkStart w:id="43" w:name="_Toc213672517"/>
      <w:bookmarkStart w:id="44" w:name="_Toc213672608"/>
      <w:bookmarkStart w:id="45" w:name="_Toc213695107"/>
      <w:bookmarkStart w:id="46" w:name="_Toc213695200"/>
      <w:bookmarkStart w:id="47" w:name="_Toc214268988"/>
      <w:bookmarkStart w:id="48" w:name="_Toc214269082"/>
      <w:bookmarkStart w:id="49" w:name="_Toc214388463"/>
      <w:bookmarkStart w:id="50" w:name="_Toc213672518"/>
      <w:bookmarkStart w:id="51" w:name="_Toc213672609"/>
      <w:bookmarkStart w:id="52" w:name="_Toc213695108"/>
      <w:bookmarkStart w:id="53" w:name="_Toc213695201"/>
      <w:bookmarkStart w:id="54" w:name="_Toc214268989"/>
      <w:bookmarkStart w:id="55" w:name="_Toc214269083"/>
      <w:bookmarkStart w:id="56" w:name="_Toc214388464"/>
      <w:bookmarkStart w:id="57" w:name="_Toc213672519"/>
      <w:bookmarkStart w:id="58" w:name="_Toc213672610"/>
      <w:bookmarkStart w:id="59" w:name="_Toc213695109"/>
      <w:bookmarkStart w:id="60" w:name="_Toc213695202"/>
      <w:bookmarkStart w:id="61" w:name="_Toc214268990"/>
      <w:bookmarkStart w:id="62" w:name="_Toc214269084"/>
      <w:bookmarkStart w:id="63" w:name="_Toc214388465"/>
      <w:bookmarkStart w:id="64" w:name="_Toc213672520"/>
      <w:bookmarkStart w:id="65" w:name="_Toc213672611"/>
      <w:bookmarkStart w:id="66" w:name="_Toc213695110"/>
      <w:bookmarkStart w:id="67" w:name="_Toc213695203"/>
      <w:bookmarkStart w:id="68" w:name="_Toc214268991"/>
      <w:bookmarkStart w:id="69" w:name="_Toc214269085"/>
      <w:bookmarkStart w:id="70" w:name="_Toc214388466"/>
      <w:bookmarkStart w:id="71" w:name="_Toc213672521"/>
      <w:bookmarkStart w:id="72" w:name="_Toc213672612"/>
      <w:bookmarkStart w:id="73" w:name="_Toc213695111"/>
      <w:bookmarkStart w:id="74" w:name="_Toc213695204"/>
      <w:bookmarkStart w:id="75" w:name="_Toc214268992"/>
      <w:bookmarkStart w:id="76" w:name="_Toc214269086"/>
      <w:bookmarkStart w:id="77" w:name="_Toc214388467"/>
      <w:bookmarkStart w:id="78" w:name="_Toc213672522"/>
      <w:bookmarkStart w:id="79" w:name="_Toc213672613"/>
      <w:bookmarkStart w:id="80" w:name="_Toc213695112"/>
      <w:bookmarkStart w:id="81" w:name="_Toc213695205"/>
      <w:bookmarkStart w:id="82" w:name="_Toc214268993"/>
      <w:bookmarkStart w:id="83" w:name="_Toc214269087"/>
      <w:bookmarkStart w:id="84" w:name="_Toc214388468"/>
      <w:bookmarkStart w:id="85" w:name="_Toc213672523"/>
      <w:bookmarkStart w:id="86" w:name="_Toc213672614"/>
      <w:bookmarkStart w:id="87" w:name="_Toc213695113"/>
      <w:bookmarkStart w:id="88" w:name="_Toc213695206"/>
      <w:bookmarkStart w:id="89" w:name="_Toc214268994"/>
      <w:bookmarkStart w:id="90" w:name="_Toc214269088"/>
      <w:bookmarkStart w:id="91" w:name="_Toc214388469"/>
      <w:bookmarkStart w:id="92" w:name="_Toc213672524"/>
      <w:bookmarkStart w:id="93" w:name="_Toc213672615"/>
      <w:bookmarkStart w:id="94" w:name="_Toc213695114"/>
      <w:bookmarkStart w:id="95" w:name="_Toc213695207"/>
      <w:bookmarkStart w:id="96" w:name="_Toc214268995"/>
      <w:bookmarkStart w:id="97" w:name="_Toc214269089"/>
      <w:bookmarkStart w:id="98" w:name="_Toc214388470"/>
      <w:bookmarkStart w:id="99" w:name="_Toc213672525"/>
      <w:bookmarkStart w:id="100" w:name="_Toc213672616"/>
      <w:bookmarkStart w:id="101" w:name="_Toc213695115"/>
      <w:bookmarkStart w:id="102" w:name="_Toc213695208"/>
      <w:bookmarkStart w:id="103" w:name="_Toc214268996"/>
      <w:bookmarkStart w:id="104" w:name="_Toc214269090"/>
      <w:bookmarkStart w:id="105" w:name="_Toc214388471"/>
      <w:bookmarkStart w:id="106" w:name="_Toc213672526"/>
      <w:bookmarkStart w:id="107" w:name="_Toc213672617"/>
      <w:bookmarkStart w:id="108" w:name="_Toc213695116"/>
      <w:bookmarkStart w:id="109" w:name="_Toc213695209"/>
      <w:bookmarkStart w:id="110" w:name="_Toc214268997"/>
      <w:bookmarkStart w:id="111" w:name="_Toc214269091"/>
      <w:bookmarkStart w:id="112" w:name="_Toc214388472"/>
      <w:bookmarkStart w:id="113" w:name="_Toc213672527"/>
      <w:bookmarkStart w:id="114" w:name="_Toc213672618"/>
      <w:bookmarkStart w:id="115" w:name="_Toc213695117"/>
      <w:bookmarkStart w:id="116" w:name="_Toc213695210"/>
      <w:bookmarkStart w:id="117" w:name="_Toc214268998"/>
      <w:bookmarkStart w:id="118" w:name="_Toc214269092"/>
      <w:bookmarkStart w:id="119" w:name="_Toc214388473"/>
      <w:bookmarkStart w:id="120" w:name="_Toc213672528"/>
      <w:bookmarkStart w:id="121" w:name="_Toc213672619"/>
      <w:bookmarkStart w:id="122" w:name="_Toc213695118"/>
      <w:bookmarkStart w:id="123" w:name="_Toc213695211"/>
      <w:bookmarkStart w:id="124" w:name="_Toc214268999"/>
      <w:bookmarkStart w:id="125" w:name="_Toc214269093"/>
      <w:bookmarkStart w:id="126" w:name="_Toc214388474"/>
      <w:bookmarkStart w:id="127" w:name="_Toc213672529"/>
      <w:bookmarkStart w:id="128" w:name="_Toc213672620"/>
      <w:bookmarkStart w:id="129" w:name="_Toc213695119"/>
      <w:bookmarkStart w:id="130" w:name="_Toc213695212"/>
      <w:bookmarkStart w:id="131" w:name="_Toc214269000"/>
      <w:bookmarkStart w:id="132" w:name="_Toc214269094"/>
      <w:bookmarkStart w:id="133" w:name="_Toc214388475"/>
      <w:bookmarkStart w:id="134" w:name="_Toc213672530"/>
      <w:bookmarkStart w:id="135" w:name="_Toc213672621"/>
      <w:bookmarkStart w:id="136" w:name="_Toc213695120"/>
      <w:bookmarkStart w:id="137" w:name="_Toc213695213"/>
      <w:bookmarkStart w:id="138" w:name="_Toc214269001"/>
      <w:bookmarkStart w:id="139" w:name="_Toc214269095"/>
      <w:bookmarkStart w:id="140" w:name="_Toc214388476"/>
      <w:bookmarkStart w:id="141" w:name="_Toc213672531"/>
      <w:bookmarkStart w:id="142" w:name="_Toc213672622"/>
      <w:bookmarkStart w:id="143" w:name="_Toc213695121"/>
      <w:bookmarkStart w:id="144" w:name="_Toc213695214"/>
      <w:bookmarkStart w:id="145" w:name="_Toc214269002"/>
      <w:bookmarkStart w:id="146" w:name="_Toc214269096"/>
      <w:bookmarkStart w:id="147" w:name="_Toc214388477"/>
      <w:bookmarkStart w:id="148" w:name="_Toc213672532"/>
      <w:bookmarkStart w:id="149" w:name="_Toc213672623"/>
      <w:bookmarkStart w:id="150" w:name="_Toc213695122"/>
      <w:bookmarkStart w:id="151" w:name="_Toc213695215"/>
      <w:bookmarkStart w:id="152" w:name="_Toc214269003"/>
      <w:bookmarkStart w:id="153" w:name="_Toc214269097"/>
      <w:bookmarkStart w:id="154" w:name="_Toc214388478"/>
      <w:bookmarkStart w:id="155" w:name="_bookmark17"/>
      <w:bookmarkStart w:id="156" w:name="_Toc213672533"/>
      <w:bookmarkStart w:id="157" w:name="_Toc213672624"/>
      <w:bookmarkStart w:id="158" w:name="_Toc213695123"/>
      <w:bookmarkStart w:id="159" w:name="_Toc213695216"/>
      <w:bookmarkStart w:id="160" w:name="_Toc214269004"/>
      <w:bookmarkStart w:id="161" w:name="_Toc214269098"/>
      <w:bookmarkStart w:id="162" w:name="_Toc214388479"/>
      <w:bookmarkStart w:id="163" w:name="_bookmark18"/>
      <w:bookmarkStart w:id="164" w:name="_Toc213672534"/>
      <w:bookmarkStart w:id="165" w:name="_Toc213672625"/>
      <w:bookmarkStart w:id="166" w:name="_Toc213695124"/>
      <w:bookmarkStart w:id="167" w:name="_Toc213695217"/>
      <w:bookmarkStart w:id="168" w:name="_Toc214269005"/>
      <w:bookmarkStart w:id="169" w:name="_Toc214269099"/>
      <w:bookmarkStart w:id="170" w:name="_Toc214388480"/>
      <w:bookmarkStart w:id="171" w:name="_Toc213672535"/>
      <w:bookmarkStart w:id="172" w:name="_Toc213672626"/>
      <w:bookmarkStart w:id="173" w:name="_Toc213695125"/>
      <w:bookmarkStart w:id="174" w:name="_Toc213695218"/>
      <w:bookmarkStart w:id="175" w:name="_Toc214269006"/>
      <w:bookmarkStart w:id="176" w:name="_Toc214269100"/>
      <w:bookmarkStart w:id="177" w:name="_Toc214388481"/>
      <w:bookmarkStart w:id="178" w:name="Allegato_d)_al_modulo_di_domanda_per_l’a"/>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14:paraId="2132E868" w14:textId="77777777" w:rsidR="006A6B78" w:rsidRPr="00FA4131" w:rsidRDefault="006A6B78" w:rsidP="006A6B78">
      <w:pPr>
        <w:pStyle w:val="Corpotesto"/>
        <w:jc w:val="both"/>
        <w:rPr>
          <w:rFonts w:asciiTheme="minorHAnsi" w:hAnsiTheme="minorHAnsi" w:cstheme="minorHAnsi"/>
          <w:spacing w:val="-2"/>
          <w:sz w:val="22"/>
          <w:szCs w:val="22"/>
        </w:rPr>
      </w:pPr>
    </w:p>
    <w:p w14:paraId="390AA244" w14:textId="77777777" w:rsidR="006A6B78" w:rsidRPr="00FA4131" w:rsidRDefault="006A6B78" w:rsidP="006A6B78">
      <w:pPr>
        <w:jc w:val="center"/>
        <w:rPr>
          <w:rFonts w:asciiTheme="minorHAnsi" w:hAnsiTheme="minorHAnsi" w:cstheme="minorHAnsi"/>
          <w:b/>
          <w:sz w:val="22"/>
          <w:szCs w:val="22"/>
        </w:rPr>
      </w:pPr>
      <w:r w:rsidRPr="00FA4131">
        <w:rPr>
          <w:rFonts w:asciiTheme="minorHAnsi" w:hAnsiTheme="minorHAnsi" w:cstheme="minorHAnsi"/>
          <w:b/>
          <w:sz w:val="22"/>
          <w:szCs w:val="22"/>
        </w:rPr>
        <w:t>DICHIARAZIONE SOSTITUTIVA DELL’ATTO DI NOTORIETÀ</w:t>
      </w:r>
    </w:p>
    <w:p w14:paraId="67FFE54A" w14:textId="77777777" w:rsidR="006A6B78" w:rsidRPr="00FA4131" w:rsidRDefault="006A6B78" w:rsidP="006A6B78">
      <w:pPr>
        <w:jc w:val="center"/>
        <w:rPr>
          <w:rFonts w:asciiTheme="minorHAnsi" w:hAnsiTheme="minorHAnsi" w:cstheme="minorHAnsi"/>
          <w:i/>
          <w:sz w:val="22"/>
          <w:szCs w:val="22"/>
        </w:rPr>
      </w:pPr>
      <w:r w:rsidRPr="00FA4131">
        <w:rPr>
          <w:rFonts w:asciiTheme="minorHAnsi" w:hAnsiTheme="minorHAnsi" w:cstheme="minorHAnsi"/>
          <w:i/>
          <w:sz w:val="22"/>
          <w:szCs w:val="22"/>
        </w:rPr>
        <w:t>ai sensi dell’art. 46 e 47 del DPR 28/12/2000 n. 445</w:t>
      </w:r>
    </w:p>
    <w:p w14:paraId="5F0C38E0" w14:textId="77777777" w:rsidR="006A6B78" w:rsidRPr="00FA4131" w:rsidRDefault="006A6B78" w:rsidP="006A6B78">
      <w:pPr>
        <w:jc w:val="center"/>
        <w:rPr>
          <w:rFonts w:asciiTheme="minorHAnsi" w:hAnsiTheme="minorHAnsi" w:cstheme="minorHAnsi"/>
          <w:b/>
          <w:bCs/>
          <w:sz w:val="22"/>
          <w:szCs w:val="22"/>
        </w:rPr>
      </w:pPr>
    </w:p>
    <w:p w14:paraId="72EEBFEA" w14:textId="353DCDE8" w:rsidR="006A6B78" w:rsidRPr="00FA4131" w:rsidRDefault="006A6B78" w:rsidP="00160749">
      <w:pPr>
        <w:spacing w:after="160" w:line="259" w:lineRule="auto"/>
        <w:jc w:val="both"/>
        <w:rPr>
          <w:rFonts w:asciiTheme="minorHAnsi" w:hAnsiTheme="minorHAnsi" w:cstheme="minorHAnsi"/>
          <w:sz w:val="22"/>
          <w:szCs w:val="22"/>
        </w:rPr>
      </w:pPr>
      <w:proofErr w:type="spellStart"/>
      <w:r w:rsidRPr="00FA4131">
        <w:rPr>
          <w:rFonts w:asciiTheme="minorHAnsi" w:hAnsiTheme="minorHAnsi" w:cstheme="minorHAnsi"/>
          <w:spacing w:val="-2"/>
          <w:sz w:val="22"/>
          <w:szCs w:val="22"/>
        </w:rPr>
        <w:t>ll</w:t>
      </w:r>
      <w:proofErr w:type="spellEnd"/>
      <w:r w:rsidRPr="00FA4131">
        <w:rPr>
          <w:rFonts w:asciiTheme="minorHAnsi" w:hAnsiTheme="minorHAnsi" w:cstheme="minorHAnsi"/>
          <w:spacing w:val="-2"/>
          <w:sz w:val="22"/>
          <w:szCs w:val="22"/>
        </w:rPr>
        <w:t>/La</w:t>
      </w:r>
      <w:r w:rsidRPr="00FA4131">
        <w:rPr>
          <w:rFonts w:asciiTheme="minorHAnsi" w:hAnsiTheme="minorHAnsi" w:cstheme="minorHAnsi"/>
          <w:sz w:val="22"/>
          <w:szCs w:val="22"/>
        </w:rPr>
        <w:tab/>
      </w:r>
      <w:r w:rsidRPr="00FA4131">
        <w:rPr>
          <w:rFonts w:asciiTheme="minorHAnsi" w:hAnsiTheme="minorHAnsi" w:cstheme="minorHAnsi"/>
          <w:spacing w:val="-2"/>
          <w:sz w:val="22"/>
          <w:szCs w:val="22"/>
        </w:rPr>
        <w:t>sottoscritto/a</w:t>
      </w:r>
      <w:r w:rsidRPr="00FA4131">
        <w:rPr>
          <w:rFonts w:asciiTheme="minorHAnsi" w:hAnsiTheme="minorHAnsi" w:cstheme="minorHAnsi"/>
          <w:sz w:val="22"/>
          <w:szCs w:val="22"/>
        </w:rPr>
        <w:tab/>
      </w:r>
      <w:r w:rsidRPr="00FA4131">
        <w:rPr>
          <w:rFonts w:asciiTheme="minorHAnsi" w:hAnsiTheme="minorHAnsi" w:cstheme="minorHAnsi"/>
          <w:spacing w:val="-2"/>
          <w:sz w:val="22"/>
          <w:szCs w:val="22"/>
        </w:rPr>
        <w:t>………………………………………</w:t>
      </w:r>
      <w:proofErr w:type="gramStart"/>
      <w:r w:rsidRPr="00FA4131">
        <w:rPr>
          <w:rFonts w:asciiTheme="minorHAnsi" w:hAnsiTheme="minorHAnsi" w:cstheme="minorHAnsi"/>
          <w:spacing w:val="-2"/>
          <w:sz w:val="22"/>
          <w:szCs w:val="22"/>
        </w:rPr>
        <w:t>…….</w:t>
      </w:r>
      <w:proofErr w:type="gramEnd"/>
      <w:r w:rsidRPr="00FA4131">
        <w:rPr>
          <w:rFonts w:asciiTheme="minorHAnsi" w:hAnsiTheme="minorHAnsi" w:cstheme="minorHAnsi"/>
          <w:spacing w:val="-2"/>
          <w:sz w:val="22"/>
          <w:szCs w:val="22"/>
        </w:rPr>
        <w:t>,</w:t>
      </w:r>
      <w:r w:rsidRPr="00FA4131">
        <w:rPr>
          <w:rFonts w:asciiTheme="minorHAnsi" w:hAnsiTheme="minorHAnsi" w:cstheme="minorHAnsi"/>
          <w:sz w:val="22"/>
          <w:szCs w:val="22"/>
        </w:rPr>
        <w:tab/>
      </w:r>
      <w:r w:rsidRPr="00FA4131">
        <w:rPr>
          <w:rFonts w:asciiTheme="minorHAnsi" w:hAnsiTheme="minorHAnsi" w:cstheme="minorHAnsi"/>
          <w:spacing w:val="-2"/>
          <w:sz w:val="22"/>
          <w:szCs w:val="22"/>
        </w:rPr>
        <w:t>nato/a</w:t>
      </w:r>
      <w:r w:rsidRPr="00FA4131">
        <w:rPr>
          <w:rFonts w:asciiTheme="minorHAnsi" w:hAnsiTheme="minorHAnsi" w:cstheme="minorHAnsi"/>
          <w:sz w:val="22"/>
          <w:szCs w:val="22"/>
        </w:rPr>
        <w:tab/>
      </w:r>
      <w:proofErr w:type="spellStart"/>
      <w:r w:rsidRPr="00FA4131">
        <w:rPr>
          <w:rFonts w:asciiTheme="minorHAnsi" w:hAnsiTheme="minorHAnsi" w:cstheme="minorHAnsi"/>
          <w:spacing w:val="-10"/>
          <w:sz w:val="22"/>
          <w:szCs w:val="22"/>
        </w:rPr>
        <w:t>a</w:t>
      </w:r>
      <w:proofErr w:type="spellEnd"/>
      <w:r w:rsidRPr="00FA4131">
        <w:rPr>
          <w:rFonts w:asciiTheme="minorHAnsi" w:hAnsiTheme="minorHAnsi" w:cstheme="minorHAnsi"/>
          <w:spacing w:val="-2"/>
          <w:sz w:val="22"/>
          <w:szCs w:val="22"/>
        </w:rPr>
        <w:t xml:space="preserve"> ……………………………………………</w:t>
      </w:r>
      <w:r w:rsidRPr="00FA4131">
        <w:rPr>
          <w:rFonts w:asciiTheme="minorHAnsi" w:hAnsiTheme="minorHAnsi" w:cstheme="minorHAnsi"/>
          <w:sz w:val="22"/>
          <w:szCs w:val="22"/>
        </w:rPr>
        <w:t xml:space="preserve"> </w:t>
      </w:r>
      <w:r w:rsidRPr="00FA4131">
        <w:rPr>
          <w:rFonts w:asciiTheme="minorHAnsi" w:hAnsiTheme="minorHAnsi" w:cstheme="minorHAnsi"/>
          <w:spacing w:val="-2"/>
          <w:sz w:val="22"/>
          <w:szCs w:val="22"/>
        </w:rPr>
        <w:t>(…………),</w:t>
      </w:r>
      <w:r w:rsidRPr="00FA4131">
        <w:rPr>
          <w:rFonts w:asciiTheme="minorHAnsi" w:hAnsiTheme="minorHAnsi" w:cstheme="minorHAnsi"/>
          <w:sz w:val="22"/>
          <w:szCs w:val="22"/>
        </w:rPr>
        <w:t xml:space="preserve"> </w:t>
      </w:r>
      <w:r w:rsidRPr="00FA4131">
        <w:rPr>
          <w:rFonts w:asciiTheme="minorHAnsi" w:hAnsiTheme="minorHAnsi" w:cstheme="minorHAnsi"/>
          <w:spacing w:val="-5"/>
          <w:sz w:val="22"/>
          <w:szCs w:val="22"/>
        </w:rPr>
        <w:t>il</w:t>
      </w:r>
      <w:r w:rsidRPr="00FA4131">
        <w:rPr>
          <w:rFonts w:asciiTheme="minorHAnsi" w:hAnsiTheme="minorHAnsi" w:cstheme="minorHAnsi"/>
          <w:sz w:val="22"/>
          <w:szCs w:val="22"/>
        </w:rPr>
        <w:t xml:space="preserve"> </w:t>
      </w:r>
      <w:r w:rsidRPr="00FA4131">
        <w:rPr>
          <w:rFonts w:asciiTheme="minorHAnsi" w:hAnsiTheme="minorHAnsi" w:cstheme="minorHAnsi"/>
          <w:spacing w:val="-2"/>
          <w:sz w:val="22"/>
          <w:szCs w:val="22"/>
        </w:rPr>
        <w:t>……/……/19……</w:t>
      </w:r>
      <w:r w:rsidRPr="00FA4131">
        <w:rPr>
          <w:rFonts w:asciiTheme="minorHAnsi" w:hAnsiTheme="minorHAnsi" w:cstheme="minorHAnsi"/>
          <w:sz w:val="22"/>
          <w:szCs w:val="22"/>
        </w:rPr>
        <w:t xml:space="preserve"> </w:t>
      </w:r>
      <w:r w:rsidRPr="00FA4131">
        <w:rPr>
          <w:rFonts w:asciiTheme="minorHAnsi" w:hAnsiTheme="minorHAnsi" w:cstheme="minorHAnsi"/>
          <w:spacing w:val="-5"/>
          <w:sz w:val="22"/>
          <w:szCs w:val="22"/>
        </w:rPr>
        <w:t>CF</w:t>
      </w:r>
      <w:r w:rsidRPr="00FA4131">
        <w:rPr>
          <w:rFonts w:asciiTheme="minorHAnsi" w:hAnsiTheme="minorHAnsi" w:cstheme="minorHAnsi"/>
          <w:sz w:val="22"/>
          <w:szCs w:val="22"/>
        </w:rPr>
        <w:t xml:space="preserve"> ……………………………………</w:t>
      </w:r>
      <w:r w:rsidRPr="00FA4131">
        <w:rPr>
          <w:rFonts w:asciiTheme="minorHAnsi" w:hAnsiTheme="minorHAnsi" w:cstheme="minorHAnsi"/>
          <w:spacing w:val="58"/>
          <w:sz w:val="22"/>
          <w:szCs w:val="22"/>
        </w:rPr>
        <w:t xml:space="preserve"> </w:t>
      </w:r>
      <w:r w:rsidRPr="00FA4131">
        <w:rPr>
          <w:rFonts w:asciiTheme="minorHAnsi" w:hAnsiTheme="minorHAnsi" w:cstheme="minorHAnsi"/>
          <w:sz w:val="22"/>
          <w:szCs w:val="22"/>
        </w:rPr>
        <w:t>residente</w:t>
      </w:r>
      <w:r w:rsidRPr="00FA4131">
        <w:rPr>
          <w:rFonts w:asciiTheme="minorHAnsi" w:hAnsiTheme="minorHAnsi" w:cstheme="minorHAnsi"/>
          <w:spacing w:val="58"/>
          <w:sz w:val="22"/>
          <w:szCs w:val="22"/>
        </w:rPr>
        <w:t xml:space="preserve"> </w:t>
      </w:r>
      <w:r w:rsidRPr="00FA4131">
        <w:rPr>
          <w:rFonts w:asciiTheme="minorHAnsi" w:hAnsiTheme="minorHAnsi" w:cstheme="minorHAnsi"/>
          <w:sz w:val="22"/>
          <w:szCs w:val="22"/>
        </w:rPr>
        <w:t>a</w:t>
      </w:r>
      <w:r w:rsidRPr="00FA4131">
        <w:rPr>
          <w:rFonts w:asciiTheme="minorHAnsi" w:hAnsiTheme="minorHAnsi" w:cstheme="minorHAnsi"/>
          <w:spacing w:val="57"/>
          <w:sz w:val="22"/>
          <w:szCs w:val="22"/>
        </w:rPr>
        <w:t xml:space="preserve"> </w:t>
      </w:r>
      <w:r w:rsidRPr="00FA4131">
        <w:rPr>
          <w:rFonts w:asciiTheme="minorHAnsi" w:hAnsiTheme="minorHAnsi" w:cstheme="minorHAnsi"/>
          <w:sz w:val="22"/>
          <w:szCs w:val="22"/>
        </w:rPr>
        <w:t>…………………………</w:t>
      </w:r>
      <w:proofErr w:type="gramStart"/>
      <w:r w:rsidRPr="00FA4131">
        <w:rPr>
          <w:rFonts w:asciiTheme="minorHAnsi" w:hAnsiTheme="minorHAnsi" w:cstheme="minorHAnsi"/>
          <w:sz w:val="22"/>
          <w:szCs w:val="22"/>
        </w:rPr>
        <w:t>…….</w:t>
      </w:r>
      <w:proofErr w:type="gramEnd"/>
      <w:r w:rsidRPr="00FA4131">
        <w:rPr>
          <w:rFonts w:asciiTheme="minorHAnsi" w:hAnsiTheme="minorHAnsi" w:cstheme="minorHAnsi"/>
          <w:sz w:val="22"/>
          <w:szCs w:val="22"/>
        </w:rPr>
        <w:t>……</w:t>
      </w:r>
      <w:r w:rsidRPr="00FA4131">
        <w:rPr>
          <w:rFonts w:asciiTheme="minorHAnsi" w:hAnsiTheme="minorHAnsi" w:cstheme="minorHAnsi"/>
          <w:spacing w:val="59"/>
          <w:sz w:val="22"/>
          <w:szCs w:val="22"/>
        </w:rPr>
        <w:t xml:space="preserve"> </w:t>
      </w:r>
      <w:r w:rsidRPr="00FA4131">
        <w:rPr>
          <w:rFonts w:asciiTheme="minorHAnsi" w:hAnsiTheme="minorHAnsi" w:cstheme="minorHAnsi"/>
          <w:sz w:val="22"/>
          <w:szCs w:val="22"/>
        </w:rPr>
        <w:t>(…</w:t>
      </w:r>
      <w:proofErr w:type="gramStart"/>
      <w:r w:rsidRPr="00FA4131">
        <w:rPr>
          <w:rFonts w:asciiTheme="minorHAnsi" w:hAnsiTheme="minorHAnsi" w:cstheme="minorHAnsi"/>
          <w:sz w:val="22"/>
          <w:szCs w:val="22"/>
        </w:rPr>
        <w:t>…….</w:t>
      </w:r>
      <w:proofErr w:type="gramEnd"/>
      <w:r w:rsidRPr="00FA4131">
        <w:rPr>
          <w:rFonts w:asciiTheme="minorHAnsi" w:hAnsiTheme="minorHAnsi" w:cstheme="minorHAnsi"/>
          <w:sz w:val="22"/>
          <w:szCs w:val="22"/>
        </w:rPr>
        <w:t>)</w:t>
      </w:r>
      <w:r w:rsidRPr="00FA4131">
        <w:rPr>
          <w:rFonts w:asciiTheme="minorHAnsi" w:hAnsiTheme="minorHAnsi" w:cstheme="minorHAnsi"/>
          <w:spacing w:val="58"/>
          <w:sz w:val="22"/>
          <w:szCs w:val="22"/>
        </w:rPr>
        <w:t xml:space="preserve"> </w:t>
      </w:r>
      <w:r w:rsidRPr="00FA4131">
        <w:rPr>
          <w:rFonts w:asciiTheme="minorHAnsi" w:hAnsiTheme="minorHAnsi" w:cstheme="minorHAnsi"/>
          <w:sz w:val="22"/>
          <w:szCs w:val="22"/>
        </w:rPr>
        <w:t>in</w:t>
      </w:r>
      <w:r w:rsidRPr="00FA4131">
        <w:rPr>
          <w:rFonts w:asciiTheme="minorHAnsi" w:hAnsiTheme="minorHAnsi" w:cstheme="minorHAnsi"/>
          <w:spacing w:val="57"/>
          <w:sz w:val="22"/>
          <w:szCs w:val="22"/>
        </w:rPr>
        <w:t xml:space="preserve"> </w:t>
      </w:r>
      <w:r w:rsidRPr="00FA4131">
        <w:rPr>
          <w:rFonts w:asciiTheme="minorHAnsi" w:hAnsiTheme="minorHAnsi" w:cstheme="minorHAnsi"/>
          <w:spacing w:val="-5"/>
          <w:sz w:val="22"/>
          <w:szCs w:val="22"/>
        </w:rPr>
        <w:t>via</w:t>
      </w:r>
      <w:r w:rsidRPr="00FA4131">
        <w:rPr>
          <w:rFonts w:asciiTheme="minorHAnsi" w:hAnsiTheme="minorHAnsi" w:cstheme="minorHAnsi"/>
          <w:spacing w:val="-2"/>
          <w:sz w:val="22"/>
          <w:szCs w:val="22"/>
        </w:rPr>
        <w:t xml:space="preserve"> ………………………………………</w:t>
      </w:r>
      <w:r w:rsidRPr="00FA4131">
        <w:rPr>
          <w:rFonts w:asciiTheme="minorHAnsi" w:hAnsiTheme="minorHAnsi" w:cstheme="minorHAnsi"/>
          <w:sz w:val="22"/>
          <w:szCs w:val="22"/>
        </w:rPr>
        <w:tab/>
      </w:r>
      <w:r w:rsidRPr="00FA4131">
        <w:rPr>
          <w:rFonts w:asciiTheme="minorHAnsi" w:hAnsiTheme="minorHAnsi" w:cstheme="minorHAnsi"/>
          <w:spacing w:val="-5"/>
          <w:sz w:val="22"/>
          <w:szCs w:val="22"/>
        </w:rPr>
        <w:t>n.</w:t>
      </w:r>
      <w:r w:rsidRPr="00FA4131">
        <w:rPr>
          <w:rFonts w:asciiTheme="minorHAnsi" w:hAnsiTheme="minorHAnsi" w:cstheme="minorHAnsi"/>
          <w:sz w:val="22"/>
          <w:szCs w:val="22"/>
        </w:rPr>
        <w:t xml:space="preserve"> </w:t>
      </w:r>
      <w:r w:rsidRPr="00FA4131">
        <w:rPr>
          <w:rFonts w:asciiTheme="minorHAnsi" w:hAnsiTheme="minorHAnsi" w:cstheme="minorHAnsi"/>
          <w:spacing w:val="-2"/>
          <w:sz w:val="22"/>
          <w:szCs w:val="22"/>
        </w:rPr>
        <w:t>………………,</w:t>
      </w:r>
      <w:r w:rsidRPr="00FA4131">
        <w:rPr>
          <w:rFonts w:asciiTheme="minorHAnsi" w:hAnsiTheme="minorHAnsi" w:cstheme="minorHAnsi"/>
          <w:sz w:val="22"/>
          <w:szCs w:val="22"/>
        </w:rPr>
        <w:tab/>
      </w:r>
      <w:r w:rsidRPr="00FA4131">
        <w:rPr>
          <w:rFonts w:asciiTheme="minorHAnsi" w:hAnsiTheme="minorHAnsi" w:cstheme="minorHAnsi"/>
          <w:spacing w:val="-5"/>
          <w:sz w:val="22"/>
          <w:szCs w:val="22"/>
        </w:rPr>
        <w:t>in</w:t>
      </w:r>
      <w:r w:rsidRPr="00FA4131">
        <w:rPr>
          <w:rFonts w:asciiTheme="minorHAnsi" w:hAnsiTheme="minorHAnsi" w:cstheme="minorHAnsi"/>
          <w:sz w:val="22"/>
          <w:szCs w:val="22"/>
        </w:rPr>
        <w:t xml:space="preserve"> </w:t>
      </w:r>
      <w:r w:rsidRPr="00FA4131">
        <w:rPr>
          <w:rFonts w:asciiTheme="minorHAnsi" w:hAnsiTheme="minorHAnsi" w:cstheme="minorHAnsi"/>
          <w:spacing w:val="-2"/>
          <w:sz w:val="22"/>
          <w:szCs w:val="22"/>
        </w:rPr>
        <w:t>qualità</w:t>
      </w:r>
      <w:r w:rsidRPr="00FA4131">
        <w:rPr>
          <w:rFonts w:asciiTheme="minorHAnsi" w:hAnsiTheme="minorHAnsi" w:cstheme="minorHAnsi"/>
          <w:sz w:val="22"/>
          <w:szCs w:val="22"/>
        </w:rPr>
        <w:t xml:space="preserve"> </w:t>
      </w:r>
      <w:r w:rsidRPr="00FA4131">
        <w:rPr>
          <w:rFonts w:asciiTheme="minorHAnsi" w:hAnsiTheme="minorHAnsi" w:cstheme="minorHAnsi"/>
          <w:spacing w:val="-2"/>
          <w:sz w:val="22"/>
          <w:szCs w:val="22"/>
        </w:rPr>
        <w:t>di</w:t>
      </w:r>
      <w:r w:rsidRPr="00FA4131">
        <w:rPr>
          <w:rStyle w:val="Rimandonotaapidipagina"/>
          <w:rFonts w:asciiTheme="minorHAnsi" w:hAnsiTheme="minorHAnsi" w:cstheme="minorHAnsi"/>
          <w:spacing w:val="-2"/>
          <w:sz w:val="22"/>
          <w:szCs w:val="22"/>
        </w:rPr>
        <w:footnoteReference w:id="1"/>
      </w:r>
      <w:r w:rsidRPr="00FA4131">
        <w:rPr>
          <w:rFonts w:asciiTheme="minorHAnsi" w:hAnsiTheme="minorHAnsi" w:cstheme="minorHAnsi"/>
          <w:spacing w:val="-2"/>
          <w:sz w:val="22"/>
          <w:szCs w:val="22"/>
        </w:rPr>
        <w:t xml:space="preserve"> ………………………………</w:t>
      </w:r>
      <w:r w:rsidRPr="00FA4131">
        <w:rPr>
          <w:rFonts w:asciiTheme="minorHAnsi" w:hAnsiTheme="minorHAnsi" w:cstheme="minorHAnsi"/>
          <w:spacing w:val="22"/>
          <w:sz w:val="22"/>
          <w:szCs w:val="22"/>
        </w:rPr>
        <w:t xml:space="preserve"> </w:t>
      </w:r>
      <w:r w:rsidRPr="00FA4131">
        <w:rPr>
          <w:rFonts w:asciiTheme="minorHAnsi" w:hAnsiTheme="minorHAnsi" w:cstheme="minorHAnsi"/>
          <w:spacing w:val="-2"/>
          <w:sz w:val="22"/>
          <w:szCs w:val="22"/>
        </w:rPr>
        <w:t>dell’impresa</w:t>
      </w:r>
      <w:r w:rsidRPr="00FA4131">
        <w:rPr>
          <w:rFonts w:asciiTheme="minorHAnsi" w:hAnsiTheme="minorHAnsi" w:cstheme="minorHAnsi"/>
          <w:spacing w:val="23"/>
          <w:sz w:val="22"/>
          <w:szCs w:val="22"/>
        </w:rPr>
        <w:t xml:space="preserve"> </w:t>
      </w:r>
      <w:r w:rsidRPr="00FA4131">
        <w:rPr>
          <w:rFonts w:asciiTheme="minorHAnsi" w:hAnsiTheme="minorHAnsi" w:cstheme="minorHAnsi"/>
          <w:spacing w:val="-2"/>
          <w:sz w:val="22"/>
          <w:szCs w:val="22"/>
        </w:rPr>
        <w:t>……………………………………………………</w:t>
      </w:r>
      <w:r w:rsidRPr="00FA4131">
        <w:rPr>
          <w:rFonts w:asciiTheme="minorHAnsi" w:hAnsiTheme="minorHAnsi" w:cstheme="minorHAnsi"/>
          <w:sz w:val="22"/>
          <w:szCs w:val="22"/>
        </w:rPr>
        <w:t xml:space="preserve"> avente</w:t>
      </w:r>
      <w:r w:rsidRPr="00FA4131">
        <w:rPr>
          <w:rFonts w:asciiTheme="minorHAnsi" w:hAnsiTheme="minorHAnsi" w:cstheme="minorHAnsi"/>
          <w:spacing w:val="74"/>
          <w:sz w:val="22"/>
          <w:szCs w:val="22"/>
        </w:rPr>
        <w:t xml:space="preserve"> </w:t>
      </w:r>
      <w:r w:rsidRPr="00FA4131">
        <w:rPr>
          <w:rFonts w:asciiTheme="minorHAnsi" w:hAnsiTheme="minorHAnsi" w:cstheme="minorHAnsi"/>
          <w:sz w:val="22"/>
          <w:szCs w:val="22"/>
        </w:rPr>
        <w:t>sede</w:t>
      </w:r>
      <w:r w:rsidRPr="00FA4131">
        <w:rPr>
          <w:rFonts w:asciiTheme="minorHAnsi" w:hAnsiTheme="minorHAnsi" w:cstheme="minorHAnsi"/>
          <w:spacing w:val="74"/>
          <w:sz w:val="22"/>
          <w:szCs w:val="22"/>
        </w:rPr>
        <w:t xml:space="preserve"> </w:t>
      </w:r>
      <w:r w:rsidRPr="00FA4131">
        <w:rPr>
          <w:rFonts w:asciiTheme="minorHAnsi" w:hAnsiTheme="minorHAnsi" w:cstheme="minorHAnsi"/>
          <w:sz w:val="22"/>
          <w:szCs w:val="22"/>
        </w:rPr>
        <w:t>legale</w:t>
      </w:r>
      <w:r w:rsidRPr="00FA4131">
        <w:rPr>
          <w:rFonts w:asciiTheme="minorHAnsi" w:hAnsiTheme="minorHAnsi" w:cstheme="minorHAnsi"/>
          <w:spacing w:val="74"/>
          <w:sz w:val="22"/>
          <w:szCs w:val="22"/>
        </w:rPr>
        <w:t xml:space="preserve"> </w:t>
      </w:r>
      <w:r w:rsidRPr="00FA4131">
        <w:rPr>
          <w:rFonts w:asciiTheme="minorHAnsi" w:hAnsiTheme="minorHAnsi" w:cstheme="minorHAnsi"/>
          <w:sz w:val="22"/>
          <w:szCs w:val="22"/>
        </w:rPr>
        <w:t>in</w:t>
      </w:r>
      <w:r w:rsidRPr="00FA4131">
        <w:rPr>
          <w:rFonts w:asciiTheme="minorHAnsi" w:hAnsiTheme="minorHAnsi" w:cstheme="minorHAnsi"/>
          <w:spacing w:val="72"/>
          <w:sz w:val="22"/>
          <w:szCs w:val="22"/>
        </w:rPr>
        <w:t xml:space="preserve"> </w:t>
      </w:r>
      <w:r w:rsidRPr="00FA4131">
        <w:rPr>
          <w:rFonts w:asciiTheme="minorHAnsi" w:hAnsiTheme="minorHAnsi" w:cstheme="minorHAnsi"/>
          <w:sz w:val="22"/>
          <w:szCs w:val="22"/>
        </w:rPr>
        <w:t>……………………</w:t>
      </w:r>
      <w:proofErr w:type="gramStart"/>
      <w:r w:rsidRPr="00FA4131">
        <w:rPr>
          <w:rFonts w:asciiTheme="minorHAnsi" w:hAnsiTheme="minorHAnsi" w:cstheme="minorHAnsi"/>
          <w:sz w:val="22"/>
          <w:szCs w:val="22"/>
        </w:rPr>
        <w:t>…….</w:t>
      </w:r>
      <w:proofErr w:type="gramEnd"/>
      <w:r w:rsidRPr="00FA4131">
        <w:rPr>
          <w:rFonts w:asciiTheme="minorHAnsi" w:hAnsiTheme="minorHAnsi" w:cstheme="minorHAnsi"/>
          <w:sz w:val="22"/>
          <w:szCs w:val="22"/>
        </w:rPr>
        <w:t>.</w:t>
      </w:r>
      <w:r w:rsidRPr="00FA4131">
        <w:rPr>
          <w:rFonts w:asciiTheme="minorHAnsi" w:hAnsiTheme="minorHAnsi" w:cstheme="minorHAnsi"/>
          <w:spacing w:val="75"/>
          <w:sz w:val="22"/>
          <w:szCs w:val="22"/>
        </w:rPr>
        <w:t xml:space="preserve"> </w:t>
      </w:r>
      <w:r w:rsidRPr="00FA4131">
        <w:rPr>
          <w:rFonts w:asciiTheme="minorHAnsi" w:hAnsiTheme="minorHAnsi" w:cstheme="minorHAnsi"/>
          <w:sz w:val="22"/>
          <w:szCs w:val="22"/>
        </w:rPr>
        <w:t>Via</w:t>
      </w:r>
      <w:r w:rsidRPr="00FA4131">
        <w:rPr>
          <w:rFonts w:asciiTheme="minorHAnsi" w:hAnsiTheme="minorHAnsi" w:cstheme="minorHAnsi"/>
          <w:spacing w:val="73"/>
          <w:sz w:val="22"/>
          <w:szCs w:val="22"/>
        </w:rPr>
        <w:t xml:space="preserve"> </w:t>
      </w:r>
      <w:r w:rsidRPr="00FA4131">
        <w:rPr>
          <w:rFonts w:asciiTheme="minorHAnsi" w:hAnsiTheme="minorHAnsi" w:cstheme="minorHAnsi"/>
          <w:sz w:val="22"/>
          <w:szCs w:val="22"/>
        </w:rPr>
        <w:t>………………………</w:t>
      </w:r>
      <w:r w:rsidRPr="00FA4131">
        <w:rPr>
          <w:rFonts w:asciiTheme="minorHAnsi" w:hAnsiTheme="minorHAnsi" w:cstheme="minorHAnsi"/>
          <w:spacing w:val="74"/>
          <w:sz w:val="22"/>
          <w:szCs w:val="22"/>
        </w:rPr>
        <w:t xml:space="preserve"> </w:t>
      </w:r>
      <w:r w:rsidRPr="00FA4131">
        <w:rPr>
          <w:rFonts w:asciiTheme="minorHAnsi" w:hAnsiTheme="minorHAnsi" w:cstheme="minorHAnsi"/>
          <w:sz w:val="22"/>
          <w:szCs w:val="22"/>
        </w:rPr>
        <w:t>CAP</w:t>
      </w:r>
      <w:r w:rsidRPr="00FA4131">
        <w:rPr>
          <w:rFonts w:asciiTheme="minorHAnsi" w:hAnsiTheme="minorHAnsi" w:cstheme="minorHAnsi"/>
          <w:spacing w:val="74"/>
          <w:sz w:val="22"/>
          <w:szCs w:val="22"/>
        </w:rPr>
        <w:t xml:space="preserve"> </w:t>
      </w:r>
      <w:r w:rsidRPr="00FA4131">
        <w:rPr>
          <w:rFonts w:asciiTheme="minorHAnsi" w:hAnsiTheme="minorHAnsi" w:cstheme="minorHAnsi"/>
          <w:sz w:val="22"/>
          <w:szCs w:val="22"/>
        </w:rPr>
        <w:t>………………………</w:t>
      </w:r>
      <w:r w:rsidRPr="00FA4131">
        <w:rPr>
          <w:rFonts w:asciiTheme="minorHAnsi" w:hAnsiTheme="minorHAnsi" w:cstheme="minorHAnsi"/>
          <w:spacing w:val="74"/>
          <w:sz w:val="22"/>
          <w:szCs w:val="22"/>
        </w:rPr>
        <w:t xml:space="preserve"> </w:t>
      </w:r>
      <w:r w:rsidRPr="00FA4131">
        <w:rPr>
          <w:rFonts w:asciiTheme="minorHAnsi" w:hAnsiTheme="minorHAnsi" w:cstheme="minorHAnsi"/>
          <w:sz w:val="22"/>
          <w:szCs w:val="22"/>
        </w:rPr>
        <w:t>Provincia</w:t>
      </w:r>
      <w:r w:rsidRPr="00FA4131">
        <w:rPr>
          <w:rFonts w:asciiTheme="minorHAnsi" w:hAnsiTheme="minorHAnsi" w:cstheme="minorHAnsi"/>
          <w:spacing w:val="73"/>
          <w:sz w:val="22"/>
          <w:szCs w:val="22"/>
        </w:rPr>
        <w:t xml:space="preserve"> </w:t>
      </w:r>
      <w:r w:rsidRPr="00FA4131">
        <w:rPr>
          <w:rFonts w:asciiTheme="minorHAnsi" w:hAnsiTheme="minorHAnsi" w:cstheme="minorHAnsi"/>
          <w:sz w:val="22"/>
          <w:szCs w:val="22"/>
        </w:rPr>
        <w:t>……………. CF …………………………………………</w:t>
      </w:r>
      <w:proofErr w:type="gramStart"/>
      <w:r w:rsidRPr="00FA4131">
        <w:rPr>
          <w:rFonts w:asciiTheme="minorHAnsi" w:hAnsiTheme="minorHAnsi" w:cstheme="minorHAnsi"/>
          <w:sz w:val="22"/>
          <w:szCs w:val="22"/>
        </w:rPr>
        <w:t>…….</w:t>
      </w:r>
      <w:proofErr w:type="gramEnd"/>
      <w:r w:rsidRPr="00FA4131">
        <w:rPr>
          <w:rFonts w:asciiTheme="minorHAnsi" w:hAnsiTheme="minorHAnsi" w:cstheme="minorHAnsi"/>
          <w:sz w:val="22"/>
          <w:szCs w:val="22"/>
        </w:rPr>
        <w:t>. P. IVA ………………………………………. recapito telefonico ……………………………. Fax ……………</w:t>
      </w:r>
      <w:proofErr w:type="gramStart"/>
      <w:r w:rsidRPr="00FA4131">
        <w:rPr>
          <w:rFonts w:asciiTheme="minorHAnsi" w:hAnsiTheme="minorHAnsi" w:cstheme="minorHAnsi"/>
          <w:sz w:val="22"/>
          <w:szCs w:val="22"/>
        </w:rPr>
        <w:t>…….</w:t>
      </w:r>
      <w:proofErr w:type="gramEnd"/>
      <w:r w:rsidRPr="00FA4131">
        <w:rPr>
          <w:rFonts w:asciiTheme="minorHAnsi" w:hAnsiTheme="minorHAnsi" w:cstheme="minorHAnsi"/>
          <w:sz w:val="22"/>
          <w:szCs w:val="22"/>
        </w:rPr>
        <w:t>. e-mail ………………………………, P.E.C. ……………………………………………</w:t>
      </w:r>
    </w:p>
    <w:p w14:paraId="4C456C58" w14:textId="77777777" w:rsidR="006A6B78" w:rsidRPr="00FA4131" w:rsidRDefault="006A6B78" w:rsidP="006A6B78">
      <w:pPr>
        <w:numPr>
          <w:ilvl w:val="0"/>
          <w:numId w:val="5"/>
        </w:numPr>
        <w:spacing w:after="120"/>
        <w:ind w:left="714" w:hanging="357"/>
        <w:rPr>
          <w:rFonts w:asciiTheme="minorHAnsi" w:hAnsiTheme="minorHAnsi" w:cstheme="minorHAnsi"/>
          <w:sz w:val="22"/>
          <w:szCs w:val="22"/>
        </w:rPr>
      </w:pPr>
      <w:r w:rsidRPr="00FA4131">
        <w:rPr>
          <w:rFonts w:asciiTheme="minorHAnsi" w:hAnsiTheme="minorHAnsi" w:cstheme="minorHAnsi"/>
          <w:sz w:val="22"/>
          <w:szCs w:val="22"/>
        </w:rPr>
        <w:t>consapevole delle sanzioni penali richiamate dagli artt. 75/ 76 del D.P.R. 445/00 in caso di dichiarazioni mendaci;</w:t>
      </w:r>
    </w:p>
    <w:p w14:paraId="1E5A3B05" w14:textId="77777777" w:rsidR="006A6B78" w:rsidRPr="00FA4131" w:rsidRDefault="006A6B78" w:rsidP="006A6B78">
      <w:pPr>
        <w:numPr>
          <w:ilvl w:val="0"/>
          <w:numId w:val="5"/>
        </w:numPr>
        <w:spacing w:after="120"/>
        <w:ind w:left="714" w:hanging="357"/>
        <w:rPr>
          <w:rFonts w:asciiTheme="minorHAnsi" w:hAnsiTheme="minorHAnsi" w:cstheme="minorHAnsi"/>
          <w:sz w:val="22"/>
          <w:szCs w:val="22"/>
        </w:rPr>
      </w:pPr>
      <w:r w:rsidRPr="00FA4131">
        <w:rPr>
          <w:rFonts w:asciiTheme="minorHAnsi" w:hAnsiTheme="minorHAnsi" w:cstheme="minorHAnsi"/>
          <w:sz w:val="22"/>
          <w:szCs w:val="22"/>
        </w:rPr>
        <w:t xml:space="preserve">ai sensi e per gli effetti degli art. 46 e 47 del citato D.P.R. 445/00; </w:t>
      </w:r>
    </w:p>
    <w:p w14:paraId="0696FA7F" w14:textId="77777777" w:rsidR="006A6B78" w:rsidRPr="00FA4131" w:rsidRDefault="006A6B78" w:rsidP="006A6B78">
      <w:pPr>
        <w:numPr>
          <w:ilvl w:val="0"/>
          <w:numId w:val="5"/>
        </w:numPr>
        <w:spacing w:after="120"/>
        <w:ind w:left="714" w:hanging="357"/>
        <w:rPr>
          <w:rFonts w:asciiTheme="minorHAnsi" w:hAnsiTheme="minorHAnsi" w:cstheme="minorHAnsi"/>
          <w:sz w:val="22"/>
          <w:szCs w:val="22"/>
        </w:rPr>
      </w:pPr>
      <w:r w:rsidRPr="00FA4131">
        <w:rPr>
          <w:rFonts w:asciiTheme="minorHAnsi" w:hAnsiTheme="minorHAnsi" w:cstheme="minorHAnsi"/>
          <w:sz w:val="22"/>
          <w:szCs w:val="22"/>
        </w:rPr>
        <w:t>sotto la propria responsabilità,</w:t>
      </w:r>
    </w:p>
    <w:p w14:paraId="69149F25" w14:textId="77777777" w:rsidR="006A6B78" w:rsidRPr="00FA4131" w:rsidRDefault="006A6B78" w:rsidP="006A6B78">
      <w:pPr>
        <w:pStyle w:val="Corpotesto"/>
        <w:jc w:val="center"/>
        <w:rPr>
          <w:rFonts w:asciiTheme="minorHAnsi" w:hAnsiTheme="minorHAnsi" w:cstheme="minorHAnsi"/>
          <w:sz w:val="22"/>
          <w:szCs w:val="22"/>
        </w:rPr>
      </w:pPr>
      <w:r w:rsidRPr="00FA4131">
        <w:rPr>
          <w:rFonts w:asciiTheme="minorHAnsi" w:hAnsiTheme="minorHAnsi" w:cstheme="minorHAnsi"/>
          <w:sz w:val="22"/>
          <w:szCs w:val="22"/>
        </w:rPr>
        <w:t>DICHIARA</w:t>
      </w:r>
    </w:p>
    <w:p w14:paraId="09047090" w14:textId="67E4D1A9" w:rsidR="006A6B78" w:rsidRDefault="006A6B78" w:rsidP="006A6B78">
      <w:pPr>
        <w:pStyle w:val="Corpotesto"/>
        <w:numPr>
          <w:ilvl w:val="0"/>
          <w:numId w:val="10"/>
        </w:numPr>
        <w:ind w:left="284" w:hanging="284"/>
        <w:jc w:val="both"/>
        <w:rPr>
          <w:rFonts w:asciiTheme="minorHAnsi" w:hAnsiTheme="minorHAnsi" w:cstheme="minorHAnsi"/>
          <w:sz w:val="22"/>
          <w:szCs w:val="22"/>
        </w:rPr>
      </w:pPr>
      <w:r w:rsidRPr="00FA4131">
        <w:rPr>
          <w:rFonts w:asciiTheme="minorHAnsi" w:hAnsiTheme="minorHAnsi" w:cstheme="minorHAnsi"/>
          <w:sz w:val="22"/>
          <w:szCs w:val="22"/>
        </w:rPr>
        <w:t>che ai fini del rispetto del requisito di indipendenza finanziaria di cui alla lett. i) del par. 3.2.3 dell’Avviso, l’impresa da me rappresentata dispone un valore dell’indice di indipendenza finanziaria ivi rappresentato pari a, come di seguito determinato:</w:t>
      </w:r>
    </w:p>
    <w:p w14:paraId="1840004B" w14:textId="77777777" w:rsidR="000F218C" w:rsidRPr="000F218C" w:rsidRDefault="000F218C" w:rsidP="000F218C">
      <w:pPr>
        <w:pStyle w:val="Corpotesto"/>
        <w:ind w:left="284"/>
        <w:jc w:val="both"/>
        <w:rPr>
          <w:rFonts w:asciiTheme="minorHAnsi" w:hAnsiTheme="minorHAnsi" w:cstheme="minorHAnsi"/>
          <w:sz w:val="22"/>
          <w:szCs w:val="22"/>
        </w:rPr>
      </w:pPr>
    </w:p>
    <w:p w14:paraId="0A5EF71E" w14:textId="77777777" w:rsidR="006A6B78" w:rsidRPr="00FA4131" w:rsidRDefault="006A6B78" w:rsidP="006A6B78">
      <w:pPr>
        <w:pStyle w:val="Paragrafoelenco"/>
        <w:spacing w:before="1" w:after="120"/>
        <w:ind w:left="0" w:right="570"/>
        <w:jc w:val="center"/>
        <w:rPr>
          <w:rFonts w:asciiTheme="minorHAnsi" w:hAnsiTheme="minorHAnsi" w:cstheme="minorHAnsi"/>
          <w:sz w:val="22"/>
          <w:szCs w:val="22"/>
        </w:rPr>
      </w:pPr>
      <m:oMath>
        <m:r>
          <w:rPr>
            <w:rFonts w:ascii="Cambria Math" w:hAnsi="Cambria Math" w:cstheme="minorHAnsi"/>
            <w:sz w:val="22"/>
            <w:szCs w:val="22"/>
          </w:rPr>
          <m:t xml:space="preserve">Indice di indipendenza finanziaria= </m:t>
        </m:r>
        <m:f>
          <m:fPr>
            <m:ctrlPr>
              <w:rPr>
                <w:rFonts w:ascii="Cambria Math" w:hAnsi="Cambria Math" w:cstheme="minorHAnsi"/>
                <w:i/>
                <w:sz w:val="22"/>
                <w:szCs w:val="22"/>
              </w:rPr>
            </m:ctrlPr>
          </m:fPr>
          <m:num>
            <m:r>
              <w:rPr>
                <w:rFonts w:ascii="Cambria Math" w:hAnsi="Cambria Math" w:cstheme="minorHAnsi"/>
                <w:sz w:val="22"/>
                <w:szCs w:val="22"/>
              </w:rPr>
              <m:t>Patrimonio netto</m:t>
            </m:r>
          </m:num>
          <m:den>
            <m:r>
              <w:rPr>
                <w:rFonts w:ascii="Cambria Math" w:hAnsi="Cambria Math" w:cstheme="minorHAnsi"/>
                <w:sz w:val="22"/>
                <w:szCs w:val="22"/>
              </w:rPr>
              <m:t>Debiti totali</m:t>
            </m:r>
          </m:den>
        </m:f>
      </m:oMath>
      <w:r w:rsidRPr="00FA4131">
        <w:rPr>
          <w:rFonts w:asciiTheme="minorHAnsi" w:hAnsiTheme="minorHAnsi" w:cstheme="minorHAnsi"/>
          <w:sz w:val="22"/>
          <w:szCs w:val="22"/>
        </w:rPr>
        <w:t xml:space="preserve"> = </w:t>
      </w:r>
      <m:oMath>
        <m:f>
          <m:fPr>
            <m:ctrlPr>
              <w:rPr>
                <w:rFonts w:ascii="Cambria Math" w:hAnsi="Cambria Math" w:cstheme="minorHAnsi"/>
                <w:i/>
                <w:sz w:val="22"/>
                <w:szCs w:val="22"/>
              </w:rPr>
            </m:ctrlPr>
          </m:fPr>
          <m:num>
            <m:r>
              <w:rPr>
                <w:rFonts w:ascii="Cambria Math" w:hAnsi="Cambria Math" w:cstheme="minorHAnsi"/>
                <w:sz w:val="22"/>
                <w:szCs w:val="22"/>
              </w:rPr>
              <m:t>xxxxxx,xx</m:t>
            </m:r>
          </m:num>
          <m:den>
            <m:r>
              <w:rPr>
                <w:rFonts w:ascii="Cambria Math" w:hAnsi="Cambria Math" w:cstheme="minorHAnsi"/>
                <w:sz w:val="22"/>
                <w:szCs w:val="22"/>
              </w:rPr>
              <m:t>xxxxxx,xx</m:t>
            </m:r>
          </m:den>
        </m:f>
        <m:r>
          <w:rPr>
            <w:rFonts w:ascii="Cambria Math" w:hAnsi="Cambria Math" w:cstheme="minorHAnsi"/>
            <w:sz w:val="22"/>
            <w:szCs w:val="22"/>
          </w:rPr>
          <m:t>=xx,xx</m:t>
        </m:r>
      </m:oMath>
    </w:p>
    <w:p w14:paraId="783AF337" w14:textId="77777777" w:rsidR="006A6B78" w:rsidRPr="00FA4131" w:rsidRDefault="006A6B78" w:rsidP="006A6B78">
      <w:pPr>
        <w:pStyle w:val="Corpotesto"/>
        <w:numPr>
          <w:ilvl w:val="0"/>
          <w:numId w:val="10"/>
        </w:numPr>
        <w:ind w:left="284" w:hanging="284"/>
        <w:jc w:val="both"/>
        <w:rPr>
          <w:rFonts w:asciiTheme="minorHAnsi" w:hAnsiTheme="minorHAnsi" w:cstheme="minorHAnsi"/>
          <w:sz w:val="22"/>
          <w:szCs w:val="22"/>
        </w:rPr>
      </w:pPr>
      <w:r w:rsidRPr="00FA4131">
        <w:rPr>
          <w:rFonts w:asciiTheme="minorHAnsi" w:hAnsiTheme="minorHAnsi" w:cstheme="minorHAnsi"/>
          <w:sz w:val="22"/>
          <w:szCs w:val="22"/>
        </w:rPr>
        <w:t xml:space="preserve">che i dati utilizzati per la valorizzazione del presente indice di indipendenza finanziaria sono stati desunti dall’ultimo bilancio di esercizio approvato o depositato </w:t>
      </w:r>
      <w:r w:rsidRPr="00FA4131">
        <w:rPr>
          <w:rFonts w:asciiTheme="minorHAnsi" w:hAnsiTheme="minorHAnsi" w:cstheme="minorHAnsi"/>
          <w:i/>
          <w:iCs/>
          <w:sz w:val="22"/>
          <w:szCs w:val="22"/>
        </w:rPr>
        <w:t>(o specificare altra documentazione ufficiale equipollente o da una situazione contabile relativa al medesimo periodo certificata da un revisore dei conti/commercialista iscritto ad apposito albo).</w:t>
      </w:r>
    </w:p>
    <w:p w14:paraId="08918377" w14:textId="77777777" w:rsidR="006A6B78" w:rsidRPr="00FA4131" w:rsidRDefault="006A6B78" w:rsidP="006A6B78">
      <w:pPr>
        <w:pStyle w:val="Corpotesto"/>
        <w:jc w:val="both"/>
        <w:rPr>
          <w:rFonts w:asciiTheme="minorHAnsi" w:hAnsiTheme="minorHAnsi" w:cstheme="minorHAnsi"/>
          <w:i/>
          <w:iCs/>
          <w:sz w:val="22"/>
          <w:szCs w:val="22"/>
        </w:rPr>
      </w:pPr>
    </w:p>
    <w:p w14:paraId="516D10B8" w14:textId="77777777" w:rsidR="006A6B78" w:rsidRPr="00FA4131" w:rsidRDefault="006A6B78" w:rsidP="006A6B78">
      <w:pPr>
        <w:pStyle w:val="Corpotesto"/>
        <w:jc w:val="both"/>
        <w:rPr>
          <w:rFonts w:asciiTheme="minorHAnsi" w:hAnsiTheme="minorHAnsi" w:cstheme="minorHAnsi"/>
          <w:sz w:val="22"/>
          <w:szCs w:val="22"/>
        </w:rPr>
      </w:pPr>
    </w:p>
    <w:p w14:paraId="60274E4A" w14:textId="77777777" w:rsidR="006A6B78" w:rsidRPr="00FA4131" w:rsidRDefault="006A6B78" w:rsidP="006A6B78">
      <w:pPr>
        <w:pStyle w:val="Corpotesto"/>
        <w:tabs>
          <w:tab w:val="center" w:pos="7938"/>
        </w:tabs>
        <w:jc w:val="both"/>
        <w:rPr>
          <w:rFonts w:asciiTheme="minorHAnsi" w:hAnsiTheme="minorHAnsi" w:cstheme="minorHAnsi"/>
          <w:sz w:val="22"/>
          <w:szCs w:val="22"/>
        </w:rPr>
      </w:pPr>
      <w:r w:rsidRPr="00FA4131">
        <w:rPr>
          <w:rFonts w:asciiTheme="minorHAnsi" w:hAnsiTheme="minorHAnsi" w:cstheme="minorHAnsi"/>
          <w:sz w:val="22"/>
          <w:szCs w:val="22"/>
        </w:rPr>
        <w:t>Luogo, data</w:t>
      </w:r>
      <w:r w:rsidRPr="00FA4131">
        <w:rPr>
          <w:rFonts w:asciiTheme="minorHAnsi" w:hAnsiTheme="minorHAnsi" w:cstheme="minorHAnsi"/>
          <w:sz w:val="22"/>
          <w:szCs w:val="22"/>
        </w:rPr>
        <w:tab/>
        <w:t>In fede</w:t>
      </w:r>
    </w:p>
    <w:p w14:paraId="5EF358DA" w14:textId="77777777" w:rsidR="006A6B78" w:rsidRPr="00FA4131" w:rsidRDefault="006A6B78" w:rsidP="006A6B78">
      <w:pPr>
        <w:pStyle w:val="Corpotesto"/>
        <w:tabs>
          <w:tab w:val="center" w:pos="7938"/>
        </w:tabs>
        <w:jc w:val="both"/>
        <w:rPr>
          <w:rFonts w:asciiTheme="minorHAnsi" w:hAnsiTheme="minorHAnsi" w:cstheme="minorHAnsi"/>
          <w:sz w:val="22"/>
          <w:szCs w:val="22"/>
        </w:rPr>
      </w:pPr>
    </w:p>
    <w:p w14:paraId="38A49995" w14:textId="77777777" w:rsidR="006A6B78" w:rsidRPr="00FA4131" w:rsidRDefault="006A6B78" w:rsidP="006A6B78">
      <w:pPr>
        <w:pStyle w:val="Corpotesto"/>
        <w:tabs>
          <w:tab w:val="center" w:pos="7938"/>
        </w:tabs>
        <w:jc w:val="both"/>
        <w:rPr>
          <w:rFonts w:asciiTheme="minorHAnsi" w:hAnsiTheme="minorHAnsi" w:cstheme="minorHAnsi"/>
          <w:sz w:val="22"/>
          <w:szCs w:val="22"/>
        </w:rPr>
      </w:pPr>
      <w:r w:rsidRPr="00FA4131">
        <w:rPr>
          <w:rFonts w:asciiTheme="minorHAnsi" w:hAnsiTheme="minorHAnsi" w:cstheme="minorHAnsi"/>
          <w:sz w:val="22"/>
          <w:szCs w:val="22"/>
        </w:rPr>
        <w:tab/>
        <w:t>________________________</w:t>
      </w:r>
    </w:p>
    <w:p w14:paraId="1DA4C2AC" w14:textId="77777777" w:rsidR="006A6B78" w:rsidRPr="00FA4131" w:rsidRDefault="006A6B78" w:rsidP="006A6B78">
      <w:pPr>
        <w:pStyle w:val="Corpotesto"/>
        <w:tabs>
          <w:tab w:val="center" w:pos="7938"/>
        </w:tabs>
        <w:jc w:val="both"/>
        <w:rPr>
          <w:rFonts w:asciiTheme="minorHAnsi" w:hAnsiTheme="minorHAnsi" w:cstheme="minorHAnsi"/>
          <w:sz w:val="22"/>
          <w:szCs w:val="22"/>
        </w:rPr>
      </w:pPr>
      <w:r w:rsidRPr="00FA4131">
        <w:rPr>
          <w:rFonts w:asciiTheme="minorHAnsi" w:hAnsiTheme="minorHAnsi" w:cstheme="minorHAnsi"/>
          <w:sz w:val="22"/>
          <w:szCs w:val="22"/>
        </w:rPr>
        <w:tab/>
      </w:r>
      <w:r w:rsidRPr="00FA4131">
        <w:rPr>
          <w:rFonts w:asciiTheme="minorHAnsi" w:hAnsiTheme="minorHAnsi" w:cstheme="minorHAnsi"/>
          <w:i/>
          <w:iCs/>
          <w:sz w:val="22"/>
          <w:szCs w:val="22"/>
        </w:rPr>
        <w:t>(firmato digitalmente)</w:t>
      </w:r>
      <w:r w:rsidRPr="00FA4131">
        <w:rPr>
          <w:rFonts w:asciiTheme="minorHAnsi" w:hAnsiTheme="minorHAnsi" w:cstheme="minorHAnsi"/>
          <w:sz w:val="22"/>
          <w:szCs w:val="22"/>
        </w:rPr>
        <w:tab/>
      </w:r>
    </w:p>
    <w:p w14:paraId="54CCF648" w14:textId="77777777" w:rsidR="006A6B78" w:rsidRPr="00FA4131" w:rsidRDefault="006A6B78" w:rsidP="006A6B78">
      <w:pPr>
        <w:pStyle w:val="Corpotesto"/>
        <w:tabs>
          <w:tab w:val="center" w:pos="7938"/>
        </w:tabs>
        <w:jc w:val="both"/>
        <w:rPr>
          <w:rFonts w:asciiTheme="minorHAnsi" w:hAnsiTheme="minorHAnsi" w:cstheme="minorHAnsi"/>
          <w:i/>
          <w:iCs/>
          <w:sz w:val="22"/>
          <w:szCs w:val="22"/>
        </w:rPr>
      </w:pPr>
      <w:r w:rsidRPr="00FA4131">
        <w:rPr>
          <w:rFonts w:asciiTheme="minorHAnsi" w:hAnsiTheme="minorHAnsi" w:cstheme="minorHAnsi"/>
          <w:sz w:val="22"/>
          <w:szCs w:val="22"/>
        </w:rPr>
        <w:tab/>
      </w:r>
      <w:r w:rsidRPr="00FA4131">
        <w:rPr>
          <w:rFonts w:asciiTheme="minorHAnsi" w:hAnsiTheme="minorHAnsi" w:cstheme="minorHAnsi"/>
          <w:i/>
          <w:iCs/>
          <w:sz w:val="22"/>
          <w:szCs w:val="22"/>
        </w:rPr>
        <w:t>Legale rappresentante/procuratore speciale</w:t>
      </w:r>
    </w:p>
    <w:p w14:paraId="56111207" w14:textId="77777777" w:rsidR="006A6B78" w:rsidRPr="00FA4131" w:rsidRDefault="006A6B78" w:rsidP="006A6B78">
      <w:pPr>
        <w:pStyle w:val="Corpotesto"/>
        <w:tabs>
          <w:tab w:val="center" w:pos="7938"/>
        </w:tabs>
        <w:jc w:val="both"/>
        <w:rPr>
          <w:rFonts w:asciiTheme="minorHAnsi" w:hAnsiTheme="minorHAnsi" w:cstheme="minorHAnsi"/>
          <w:i/>
          <w:iCs/>
          <w:sz w:val="22"/>
          <w:szCs w:val="22"/>
        </w:rPr>
      </w:pPr>
    </w:p>
    <w:p w14:paraId="67ED89A1" w14:textId="77777777" w:rsidR="006A6B78" w:rsidRPr="00FA4131" w:rsidRDefault="006A6B78" w:rsidP="006A6B78">
      <w:pPr>
        <w:pStyle w:val="Corpotesto"/>
        <w:tabs>
          <w:tab w:val="center" w:pos="1701"/>
          <w:tab w:val="center" w:pos="7938"/>
        </w:tabs>
        <w:jc w:val="both"/>
        <w:rPr>
          <w:rFonts w:asciiTheme="minorHAnsi" w:hAnsiTheme="minorHAnsi" w:cstheme="minorHAnsi"/>
          <w:i/>
          <w:iCs/>
          <w:sz w:val="22"/>
          <w:szCs w:val="22"/>
        </w:rPr>
      </w:pPr>
      <w:r w:rsidRPr="00FA4131">
        <w:rPr>
          <w:rFonts w:asciiTheme="minorHAnsi" w:hAnsiTheme="minorHAnsi" w:cstheme="minorHAnsi"/>
          <w:i/>
          <w:iCs/>
          <w:sz w:val="22"/>
          <w:szCs w:val="22"/>
        </w:rPr>
        <w:tab/>
        <w:t>Per asseverazione</w:t>
      </w:r>
    </w:p>
    <w:p w14:paraId="1EC5E5B1" w14:textId="77777777" w:rsidR="006A6B78" w:rsidRPr="00FA4131" w:rsidRDefault="006A6B78" w:rsidP="006A6B78">
      <w:pPr>
        <w:pStyle w:val="Corpotesto"/>
        <w:tabs>
          <w:tab w:val="center" w:pos="1701"/>
          <w:tab w:val="center" w:pos="7938"/>
        </w:tabs>
        <w:jc w:val="both"/>
        <w:rPr>
          <w:rFonts w:asciiTheme="minorHAnsi" w:hAnsiTheme="minorHAnsi" w:cstheme="minorHAnsi"/>
          <w:i/>
          <w:iCs/>
          <w:sz w:val="22"/>
          <w:szCs w:val="22"/>
        </w:rPr>
      </w:pPr>
      <w:r w:rsidRPr="00FA4131">
        <w:rPr>
          <w:rFonts w:asciiTheme="minorHAnsi" w:hAnsiTheme="minorHAnsi" w:cstheme="minorHAnsi"/>
          <w:i/>
          <w:iCs/>
          <w:sz w:val="22"/>
          <w:szCs w:val="22"/>
        </w:rPr>
        <w:tab/>
        <w:t>__________________________</w:t>
      </w:r>
    </w:p>
    <w:p w14:paraId="290988F9" w14:textId="77777777" w:rsidR="006A6B78" w:rsidRDefault="006A6B78" w:rsidP="006A6B78">
      <w:pPr>
        <w:pStyle w:val="Corpotesto"/>
        <w:tabs>
          <w:tab w:val="center" w:pos="1701"/>
          <w:tab w:val="center" w:pos="7938"/>
        </w:tabs>
        <w:jc w:val="both"/>
        <w:rPr>
          <w:rFonts w:asciiTheme="minorHAnsi" w:hAnsiTheme="minorHAnsi" w:cstheme="minorHAnsi"/>
          <w:i/>
          <w:iCs/>
          <w:sz w:val="22"/>
          <w:szCs w:val="22"/>
        </w:rPr>
      </w:pPr>
      <w:r w:rsidRPr="00FA4131">
        <w:rPr>
          <w:rFonts w:asciiTheme="minorHAnsi" w:hAnsiTheme="minorHAnsi" w:cstheme="minorHAnsi"/>
          <w:i/>
          <w:iCs/>
          <w:sz w:val="22"/>
          <w:szCs w:val="22"/>
        </w:rPr>
        <w:tab/>
        <w:t>(firmato digitalmente)</w:t>
      </w:r>
      <w:r w:rsidRPr="00FA4131">
        <w:rPr>
          <w:rStyle w:val="Rimandonotaapidipagina"/>
          <w:rFonts w:asciiTheme="minorHAnsi" w:hAnsiTheme="minorHAnsi" w:cstheme="minorHAnsi"/>
          <w:i/>
          <w:iCs/>
          <w:sz w:val="22"/>
          <w:szCs w:val="22"/>
        </w:rPr>
        <w:footnoteReference w:id="2"/>
      </w:r>
    </w:p>
    <w:p w14:paraId="6DD891D8" w14:textId="77777777" w:rsidR="006A6B78" w:rsidRPr="002E572C" w:rsidRDefault="006A6B78" w:rsidP="006A6B78"/>
    <w:p w14:paraId="38295826" w14:textId="035AEE77" w:rsidR="00F233AB" w:rsidRPr="006A6B78" w:rsidRDefault="00F233AB" w:rsidP="006A6B78"/>
    <w:sectPr w:rsidR="00F233AB" w:rsidRPr="006A6B78">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414E92" w14:textId="77777777" w:rsidR="00A323D2" w:rsidRDefault="00A323D2" w:rsidP="005A7E1E">
      <w:r>
        <w:separator/>
      </w:r>
    </w:p>
  </w:endnote>
  <w:endnote w:type="continuationSeparator" w:id="0">
    <w:p w14:paraId="55E21B47" w14:textId="77777777" w:rsidR="00A323D2" w:rsidRDefault="00A323D2" w:rsidP="005A7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Arial MT">
    <w:altName w:val="Arial"/>
    <w:charset w:val="01"/>
    <w:family w:val="swiss"/>
    <w:pitch w:val="variable"/>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Narrow">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DFB4B" w14:textId="19609C08" w:rsidR="005A7E1E" w:rsidRDefault="005A7E1E">
    <w:pPr>
      <w:pStyle w:val="Pidipagina"/>
    </w:pPr>
    <w:r>
      <w:rPr>
        <w:noProof/>
        <w:sz w:val="20"/>
      </w:rPr>
      <mc:AlternateContent>
        <mc:Choice Requires="wps">
          <w:drawing>
            <wp:anchor distT="0" distB="0" distL="0" distR="0" simplePos="0" relativeHeight="251663360" behindDoc="1" locked="0" layoutInCell="1" allowOverlap="1" wp14:anchorId="2A4E8DAA" wp14:editId="229D736C">
              <wp:simplePos x="0" y="0"/>
              <wp:positionH relativeFrom="page">
                <wp:posOffset>629920</wp:posOffset>
              </wp:positionH>
              <wp:positionV relativeFrom="page">
                <wp:posOffset>10076815</wp:posOffset>
              </wp:positionV>
              <wp:extent cx="2699385" cy="141605"/>
              <wp:effectExtent l="0" t="0" r="0" b="0"/>
              <wp:wrapNone/>
              <wp:docPr id="1305654585"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9385" cy="141605"/>
                      </a:xfrm>
                      <a:prstGeom prst="rect">
                        <a:avLst/>
                      </a:prstGeom>
                    </wps:spPr>
                    <wps:txbx>
                      <w:txbxContent>
                        <w:p w14:paraId="6B4990B0" w14:textId="77777777" w:rsidR="005A7E1E" w:rsidRDefault="005A7E1E" w:rsidP="005A7E1E">
                          <w:pPr>
                            <w:spacing w:line="205" w:lineRule="exact"/>
                            <w:ind w:left="20"/>
                            <w:rPr>
                              <w:sz w:val="18"/>
                            </w:rPr>
                          </w:pPr>
                          <w:r>
                            <w:rPr>
                              <w:sz w:val="18"/>
                            </w:rPr>
                            <w:t>PR</w:t>
                          </w:r>
                          <w:r>
                            <w:rPr>
                              <w:spacing w:val="-4"/>
                              <w:sz w:val="18"/>
                            </w:rPr>
                            <w:t xml:space="preserve"> </w:t>
                          </w:r>
                          <w:r>
                            <w:rPr>
                              <w:sz w:val="18"/>
                            </w:rPr>
                            <w:t>FESR</w:t>
                          </w:r>
                          <w:r>
                            <w:rPr>
                              <w:spacing w:val="1"/>
                              <w:sz w:val="18"/>
                            </w:rPr>
                            <w:t xml:space="preserve"> </w:t>
                          </w:r>
                          <w:r>
                            <w:rPr>
                              <w:sz w:val="18"/>
                            </w:rPr>
                            <w:t>2021-2027 – Avviso STEP Azioni 1.6.1 e 2.9.1</w:t>
                          </w:r>
                        </w:p>
                      </w:txbxContent>
                    </wps:txbx>
                    <wps:bodyPr wrap="square" lIns="0" tIns="0" rIns="0" bIns="0" rtlCol="0">
                      <a:noAutofit/>
                    </wps:bodyPr>
                  </wps:wsp>
                </a:graphicData>
              </a:graphic>
            </wp:anchor>
          </w:drawing>
        </mc:Choice>
        <mc:Fallback>
          <w:pict>
            <v:shapetype w14:anchorId="2A4E8DAA" id="_x0000_t202" coordsize="21600,21600" o:spt="202" path="m,l,21600r21600,l21600,xe">
              <v:stroke joinstyle="miter"/>
              <v:path gradientshapeok="t" o:connecttype="rect"/>
            </v:shapetype>
            <v:shape id="Textbox 7" o:spid="_x0000_s1026" type="#_x0000_t202" style="position:absolute;margin-left:49.6pt;margin-top:793.45pt;width:212.55pt;height:11.1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" filled="f" stroked="f">
              <v:textbox inset="0,0,0,0">
                <w:txbxContent>
                  <w:p w14:paraId="6B4990B0" w14:textId="77777777" w:rsidR="005A7E1E" w:rsidRDefault="005A7E1E" w:rsidP="005A7E1E">
                    <w:pPr>
                      <w:spacing w:line="205" w:lineRule="exact"/>
                      <w:ind w:left="20"/>
                      <w:rPr>
                        <w:sz w:val="18"/>
                      </w:rPr>
                    </w:pPr>
                    <w:r>
                      <w:rPr>
                        <w:sz w:val="18"/>
                      </w:rPr>
                      <w:t>PR</w:t>
                    </w:r>
                    <w:r>
                      <w:rPr>
                        <w:spacing w:val="-4"/>
                        <w:sz w:val="18"/>
                      </w:rPr>
                      <w:t xml:space="preserve"> </w:t>
                    </w:r>
                    <w:r>
                      <w:rPr>
                        <w:sz w:val="18"/>
                      </w:rPr>
                      <w:t>FESR</w:t>
                    </w:r>
                    <w:r>
                      <w:rPr>
                        <w:spacing w:val="1"/>
                        <w:sz w:val="18"/>
                      </w:rPr>
                      <w:t xml:space="preserve"> </w:t>
                    </w:r>
                    <w:r>
                      <w:rPr>
                        <w:sz w:val="18"/>
                      </w:rPr>
                      <w:t>2021-2027 – Avviso STEP Azioni 1.6.1 e 2.9.1</w:t>
                    </w:r>
                  </w:p>
                </w:txbxContent>
              </v:textbox>
              <w10:wrap anchorx="page" anchory="page"/>
            </v:shape>
          </w:pict>
        </mc:Fallback>
      </mc:AlternateContent>
    </w:r>
    <w:r>
      <w:rPr>
        <w:noProof/>
        <w:sz w:val="20"/>
      </w:rPr>
      <mc:AlternateContent>
        <mc:Choice Requires="wps">
          <w:drawing>
            <wp:anchor distT="0" distB="0" distL="0" distR="0" simplePos="0" relativeHeight="251664384" behindDoc="1" locked="0" layoutInCell="1" allowOverlap="1" wp14:anchorId="0D61C6B6" wp14:editId="7B10EABD">
              <wp:simplePos x="0" y="0"/>
              <wp:positionH relativeFrom="page">
                <wp:posOffset>6595110</wp:posOffset>
              </wp:positionH>
              <wp:positionV relativeFrom="page">
                <wp:posOffset>10088880</wp:posOffset>
              </wp:positionV>
              <wp:extent cx="215900" cy="177800"/>
              <wp:effectExtent l="0" t="0" r="0" b="0"/>
              <wp:wrapNone/>
              <wp:docPr id="1728570353"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177800"/>
                      </a:xfrm>
                      <a:prstGeom prst="rect">
                        <a:avLst/>
                      </a:prstGeom>
                    </wps:spPr>
                    <wps:txbx>
                      <w:txbxContent>
                        <w:p w14:paraId="4A7340B1" w14:textId="77777777" w:rsidR="005A7E1E" w:rsidRDefault="005A7E1E" w:rsidP="005A7E1E">
                          <w:pPr>
                            <w:spacing w:line="26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 w14:anchorId="0D61C6B6" id="Textbox 8" o:spid="_x0000_s1027" type="#_x0000_t202" style="position:absolute;margin-left:519.3pt;margin-top:794.4pt;width:17pt;height:14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" filled="f" stroked="f">
              <v:textbox inset="0,0,0,0">
                <w:txbxContent>
                  <w:p w14:paraId="4A7340B1" w14:textId="77777777" w:rsidR="005A7E1E" w:rsidRDefault="005A7E1E" w:rsidP="005A7E1E">
                    <w:pPr>
                      <w:spacing w:line="26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D51D15" w14:textId="77777777" w:rsidR="00A323D2" w:rsidRDefault="00A323D2" w:rsidP="005A7E1E">
      <w:r>
        <w:separator/>
      </w:r>
    </w:p>
  </w:footnote>
  <w:footnote w:type="continuationSeparator" w:id="0">
    <w:p w14:paraId="76C41B66" w14:textId="77777777" w:rsidR="00A323D2" w:rsidRDefault="00A323D2" w:rsidP="005A7E1E">
      <w:r>
        <w:continuationSeparator/>
      </w:r>
    </w:p>
  </w:footnote>
  <w:footnote w:id="1">
    <w:p w14:paraId="2860000F" w14:textId="77777777" w:rsidR="006A6B78" w:rsidRDefault="006A6B78" w:rsidP="006A6B78">
      <w:pPr>
        <w:pStyle w:val="Testonotaapidipagina"/>
      </w:pPr>
      <w:r>
        <w:rPr>
          <w:rStyle w:val="Rimandonotaapidipagina"/>
        </w:rPr>
        <w:footnoteRef/>
      </w:r>
      <w:r>
        <w:t xml:space="preserve"> </w:t>
      </w:r>
      <w:r w:rsidRPr="00BF42E3">
        <w:t>Legale rappresentante o procuratore speciale (in quest’ultima ipotesi allegare la procura o copia autentica della stessa).</w:t>
      </w:r>
    </w:p>
  </w:footnote>
  <w:footnote w:id="2">
    <w:p w14:paraId="05EF0B35" w14:textId="77777777" w:rsidR="006A6B78" w:rsidRDefault="006A6B78" w:rsidP="006A6B78">
      <w:pPr>
        <w:pStyle w:val="Testonotaapidipagina"/>
      </w:pPr>
      <w:r>
        <w:rPr>
          <w:rStyle w:val="Rimandonotaapidipagina"/>
        </w:rPr>
        <w:footnoteRef/>
      </w:r>
      <w:r>
        <w:t xml:space="preserve"> Riportare qualifica del soggetto </w:t>
      </w:r>
      <w:proofErr w:type="spellStart"/>
      <w:r>
        <w:t>asseveratore</w:t>
      </w:r>
      <w:proofErr w:type="spellEnd"/>
      <w:r>
        <w:t>: Revisore unico, Presidente del Collegio Sindacale, Revisore ufficiale dei conti, Dottore commercialista.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A5B10" w14:textId="0981A22E" w:rsidR="005A7E1E" w:rsidRDefault="005A7E1E">
    <w:pPr>
      <w:pStyle w:val="Intestazione"/>
    </w:pPr>
    <w:r>
      <w:rPr>
        <w:noProof/>
        <w:sz w:val="20"/>
      </w:rPr>
      <w:drawing>
        <wp:anchor distT="0" distB="0" distL="0" distR="0" simplePos="0" relativeHeight="251654144" behindDoc="1" locked="0" layoutInCell="1" allowOverlap="1" wp14:anchorId="4D37848B" wp14:editId="6DAE5562">
          <wp:simplePos x="0" y="0"/>
          <wp:positionH relativeFrom="margin">
            <wp:align>left</wp:align>
          </wp:positionH>
          <wp:positionV relativeFrom="page">
            <wp:posOffset>304833</wp:posOffset>
          </wp:positionV>
          <wp:extent cx="6074935" cy="381000"/>
          <wp:effectExtent l="0" t="0" r="2540" b="0"/>
          <wp:wrapNone/>
          <wp:docPr id="1517077120"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6074935" cy="381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4"/>
    <w:multiLevelType w:val="multilevel"/>
    <w:tmpl w:val="00000004"/>
    <w:lvl w:ilvl="0">
      <w:start w:val="1"/>
      <w:numFmt w:val="lowerLetter"/>
      <w:lvlText w:val="%1)"/>
      <w:lvlJc w:val="left"/>
      <w:pPr>
        <w:tabs>
          <w:tab w:val="num" w:pos="1305"/>
        </w:tabs>
        <w:ind w:left="1305" w:hanging="360"/>
      </w:pPr>
    </w:lvl>
    <w:lvl w:ilvl="1">
      <w:start w:val="1"/>
      <w:numFmt w:val="decimal"/>
      <w:lvlText w:val="%2."/>
      <w:lvlJc w:val="left"/>
      <w:pPr>
        <w:tabs>
          <w:tab w:val="num" w:pos="1665"/>
        </w:tabs>
        <w:ind w:left="1665" w:hanging="360"/>
      </w:pPr>
    </w:lvl>
    <w:lvl w:ilvl="2">
      <w:start w:val="1"/>
      <w:numFmt w:val="decimal"/>
      <w:lvlText w:val="%3."/>
      <w:lvlJc w:val="left"/>
      <w:pPr>
        <w:tabs>
          <w:tab w:val="num" w:pos="2025"/>
        </w:tabs>
        <w:ind w:left="2025" w:hanging="360"/>
      </w:pPr>
    </w:lvl>
    <w:lvl w:ilvl="3">
      <w:start w:val="1"/>
      <w:numFmt w:val="decimal"/>
      <w:lvlText w:val="%4."/>
      <w:lvlJc w:val="left"/>
      <w:pPr>
        <w:tabs>
          <w:tab w:val="num" w:pos="2385"/>
        </w:tabs>
        <w:ind w:left="2385" w:hanging="360"/>
      </w:pPr>
    </w:lvl>
    <w:lvl w:ilvl="4">
      <w:start w:val="1"/>
      <w:numFmt w:val="decimal"/>
      <w:lvlText w:val="%5."/>
      <w:lvlJc w:val="left"/>
      <w:pPr>
        <w:tabs>
          <w:tab w:val="num" w:pos="2745"/>
        </w:tabs>
        <w:ind w:left="2745" w:hanging="360"/>
      </w:pPr>
    </w:lvl>
    <w:lvl w:ilvl="5">
      <w:start w:val="1"/>
      <w:numFmt w:val="decimal"/>
      <w:lvlText w:val="%6."/>
      <w:lvlJc w:val="left"/>
      <w:pPr>
        <w:tabs>
          <w:tab w:val="num" w:pos="3105"/>
        </w:tabs>
        <w:ind w:left="3105" w:hanging="360"/>
      </w:pPr>
    </w:lvl>
    <w:lvl w:ilvl="6">
      <w:start w:val="1"/>
      <w:numFmt w:val="decimal"/>
      <w:lvlText w:val="%7."/>
      <w:lvlJc w:val="left"/>
      <w:pPr>
        <w:tabs>
          <w:tab w:val="num" w:pos="3465"/>
        </w:tabs>
        <w:ind w:left="3465" w:hanging="360"/>
      </w:pPr>
    </w:lvl>
    <w:lvl w:ilvl="7">
      <w:start w:val="1"/>
      <w:numFmt w:val="decimal"/>
      <w:lvlText w:val="%8."/>
      <w:lvlJc w:val="left"/>
      <w:pPr>
        <w:tabs>
          <w:tab w:val="num" w:pos="3825"/>
        </w:tabs>
        <w:ind w:left="3825" w:hanging="360"/>
      </w:pPr>
    </w:lvl>
    <w:lvl w:ilvl="8">
      <w:start w:val="1"/>
      <w:numFmt w:val="decimal"/>
      <w:lvlText w:val="%9."/>
      <w:lvlJc w:val="left"/>
      <w:pPr>
        <w:tabs>
          <w:tab w:val="num" w:pos="4185"/>
        </w:tabs>
        <w:ind w:left="4185" w:hanging="360"/>
      </w:pPr>
    </w:lvl>
  </w:abstractNum>
  <w:abstractNum w:abstractNumId="3"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D"/>
    <w:multiLevelType w:val="singleLevel"/>
    <w:tmpl w:val="0000000D"/>
    <w:lvl w:ilvl="0">
      <w:numFmt w:val="bullet"/>
      <w:lvlText w:val="-"/>
      <w:lvlJc w:val="left"/>
      <w:pPr>
        <w:tabs>
          <w:tab w:val="num" w:pos="360"/>
        </w:tabs>
        <w:ind w:left="360" w:hanging="360"/>
      </w:pPr>
      <w:rPr>
        <w:rFonts w:ascii="Times New Roman" w:hAnsi="Times New Roman"/>
      </w:rPr>
    </w:lvl>
  </w:abstractNum>
  <w:abstractNum w:abstractNumId="5" w15:restartNumberingAfterBreak="0">
    <w:nsid w:val="00000021"/>
    <w:multiLevelType w:val="multilevel"/>
    <w:tmpl w:val="00000021"/>
    <w:name w:val="WW8Num3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D101E8"/>
    <w:multiLevelType w:val="hybridMultilevel"/>
    <w:tmpl w:val="926494BE"/>
    <w:lvl w:ilvl="0" w:tplc="A0A8C8F6">
      <w:start w:val="1"/>
      <w:numFmt w:val="decimal"/>
      <w:lvlText w:val="%1."/>
      <w:lvlJc w:val="left"/>
      <w:pPr>
        <w:ind w:left="529" w:hanging="360"/>
      </w:pPr>
      <w:rPr>
        <w:rFonts w:ascii="Arial MT" w:eastAsia="Arial MT" w:hAnsi="Arial MT" w:cs="Arial MT" w:hint="default"/>
        <w:b w:val="0"/>
        <w:bCs w:val="0"/>
        <w:i w:val="0"/>
        <w:iCs w:val="0"/>
        <w:spacing w:val="-1"/>
        <w:w w:val="90"/>
        <w:sz w:val="22"/>
        <w:szCs w:val="22"/>
        <w:lang w:val="it-IT" w:eastAsia="en-US" w:bidi="ar-SA"/>
      </w:rPr>
    </w:lvl>
    <w:lvl w:ilvl="1" w:tplc="16DC514A">
      <w:numFmt w:val="bullet"/>
      <w:lvlText w:val="•"/>
      <w:lvlJc w:val="left"/>
      <w:pPr>
        <w:ind w:left="894" w:hanging="360"/>
      </w:pPr>
      <w:rPr>
        <w:rFonts w:ascii="Arial MT" w:eastAsia="Arial MT" w:hAnsi="Arial MT" w:cs="Arial MT" w:hint="default"/>
        <w:b w:val="0"/>
        <w:bCs w:val="0"/>
        <w:i w:val="0"/>
        <w:iCs w:val="0"/>
        <w:spacing w:val="0"/>
        <w:w w:val="130"/>
        <w:sz w:val="22"/>
        <w:szCs w:val="22"/>
        <w:lang w:val="it-IT" w:eastAsia="en-US" w:bidi="ar-SA"/>
      </w:rPr>
    </w:lvl>
    <w:lvl w:ilvl="2" w:tplc="0CF0A5FC">
      <w:numFmt w:val="bullet"/>
      <w:lvlText w:val="•"/>
      <w:lvlJc w:val="left"/>
      <w:pPr>
        <w:ind w:left="1902" w:hanging="360"/>
      </w:pPr>
      <w:rPr>
        <w:rFonts w:hint="default"/>
        <w:lang w:val="it-IT" w:eastAsia="en-US" w:bidi="ar-SA"/>
      </w:rPr>
    </w:lvl>
    <w:lvl w:ilvl="3" w:tplc="3EF6C09E">
      <w:numFmt w:val="bullet"/>
      <w:lvlText w:val="•"/>
      <w:lvlJc w:val="left"/>
      <w:pPr>
        <w:ind w:left="2904" w:hanging="360"/>
      </w:pPr>
      <w:rPr>
        <w:rFonts w:hint="default"/>
        <w:lang w:val="it-IT" w:eastAsia="en-US" w:bidi="ar-SA"/>
      </w:rPr>
    </w:lvl>
    <w:lvl w:ilvl="4" w:tplc="06845616">
      <w:numFmt w:val="bullet"/>
      <w:lvlText w:val="•"/>
      <w:lvlJc w:val="left"/>
      <w:pPr>
        <w:ind w:left="3906" w:hanging="360"/>
      </w:pPr>
      <w:rPr>
        <w:rFonts w:hint="default"/>
        <w:lang w:val="it-IT" w:eastAsia="en-US" w:bidi="ar-SA"/>
      </w:rPr>
    </w:lvl>
    <w:lvl w:ilvl="5" w:tplc="F228923A">
      <w:numFmt w:val="bullet"/>
      <w:lvlText w:val="•"/>
      <w:lvlJc w:val="left"/>
      <w:pPr>
        <w:ind w:left="4908" w:hanging="360"/>
      </w:pPr>
      <w:rPr>
        <w:rFonts w:hint="default"/>
        <w:lang w:val="it-IT" w:eastAsia="en-US" w:bidi="ar-SA"/>
      </w:rPr>
    </w:lvl>
    <w:lvl w:ilvl="6" w:tplc="3816FBEE">
      <w:numFmt w:val="bullet"/>
      <w:lvlText w:val="•"/>
      <w:lvlJc w:val="left"/>
      <w:pPr>
        <w:ind w:left="5911" w:hanging="360"/>
      </w:pPr>
      <w:rPr>
        <w:rFonts w:hint="default"/>
        <w:lang w:val="it-IT" w:eastAsia="en-US" w:bidi="ar-SA"/>
      </w:rPr>
    </w:lvl>
    <w:lvl w:ilvl="7" w:tplc="9536A414">
      <w:numFmt w:val="bullet"/>
      <w:lvlText w:val="•"/>
      <w:lvlJc w:val="left"/>
      <w:pPr>
        <w:ind w:left="6913" w:hanging="360"/>
      </w:pPr>
      <w:rPr>
        <w:rFonts w:hint="default"/>
        <w:lang w:val="it-IT" w:eastAsia="en-US" w:bidi="ar-SA"/>
      </w:rPr>
    </w:lvl>
    <w:lvl w:ilvl="8" w:tplc="2DEE7722">
      <w:numFmt w:val="bullet"/>
      <w:lvlText w:val="•"/>
      <w:lvlJc w:val="left"/>
      <w:pPr>
        <w:ind w:left="7915" w:hanging="360"/>
      </w:pPr>
      <w:rPr>
        <w:rFonts w:hint="default"/>
        <w:lang w:val="it-IT" w:eastAsia="en-US" w:bidi="ar-SA"/>
      </w:rPr>
    </w:lvl>
  </w:abstractNum>
  <w:abstractNum w:abstractNumId="7" w15:restartNumberingAfterBreak="0">
    <w:nsid w:val="017231A2"/>
    <w:multiLevelType w:val="hybridMultilevel"/>
    <w:tmpl w:val="8700B3D0"/>
    <w:lvl w:ilvl="0" w:tplc="4B849FBC">
      <w:start w:val="1"/>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1CB6699"/>
    <w:multiLevelType w:val="multilevel"/>
    <w:tmpl w:val="C71288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b/>
        <w:bCs/>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21473AB"/>
    <w:multiLevelType w:val="hybridMultilevel"/>
    <w:tmpl w:val="8454E888"/>
    <w:lvl w:ilvl="0" w:tplc="43326BF0">
      <w:numFmt w:val="bullet"/>
      <w:lvlText w:val="-"/>
      <w:lvlJc w:val="left"/>
      <w:pPr>
        <w:ind w:left="695" w:hanging="292"/>
      </w:pPr>
      <w:rPr>
        <w:rFonts w:ascii="Calibri" w:eastAsia="Calibri" w:hAnsi="Calibri" w:cs="Calibri" w:hint="default"/>
        <w:b w:val="0"/>
        <w:bCs w:val="0"/>
        <w:i w:val="0"/>
        <w:iCs w:val="0"/>
        <w:spacing w:val="0"/>
        <w:w w:val="100"/>
        <w:sz w:val="16"/>
        <w:szCs w:val="16"/>
        <w:lang w:val="it-IT" w:eastAsia="en-US" w:bidi="ar-SA"/>
      </w:rPr>
    </w:lvl>
    <w:lvl w:ilvl="1" w:tplc="74E29B76">
      <w:numFmt w:val="bullet"/>
      <w:lvlText w:val="•"/>
      <w:lvlJc w:val="left"/>
      <w:pPr>
        <w:ind w:left="1409" w:hanging="292"/>
      </w:pPr>
      <w:rPr>
        <w:rFonts w:hint="default"/>
        <w:lang w:val="it-IT" w:eastAsia="en-US" w:bidi="ar-SA"/>
      </w:rPr>
    </w:lvl>
    <w:lvl w:ilvl="2" w:tplc="7774FF4A">
      <w:numFmt w:val="bullet"/>
      <w:lvlText w:val="•"/>
      <w:lvlJc w:val="left"/>
      <w:pPr>
        <w:ind w:left="2118" w:hanging="292"/>
      </w:pPr>
      <w:rPr>
        <w:rFonts w:hint="default"/>
        <w:lang w:val="it-IT" w:eastAsia="en-US" w:bidi="ar-SA"/>
      </w:rPr>
    </w:lvl>
    <w:lvl w:ilvl="3" w:tplc="578055B8">
      <w:numFmt w:val="bullet"/>
      <w:lvlText w:val="•"/>
      <w:lvlJc w:val="left"/>
      <w:pPr>
        <w:ind w:left="2827" w:hanging="292"/>
      </w:pPr>
      <w:rPr>
        <w:rFonts w:hint="default"/>
        <w:lang w:val="it-IT" w:eastAsia="en-US" w:bidi="ar-SA"/>
      </w:rPr>
    </w:lvl>
    <w:lvl w:ilvl="4" w:tplc="EC2A884A">
      <w:numFmt w:val="bullet"/>
      <w:lvlText w:val="•"/>
      <w:lvlJc w:val="left"/>
      <w:pPr>
        <w:ind w:left="3536" w:hanging="292"/>
      </w:pPr>
      <w:rPr>
        <w:rFonts w:hint="default"/>
        <w:lang w:val="it-IT" w:eastAsia="en-US" w:bidi="ar-SA"/>
      </w:rPr>
    </w:lvl>
    <w:lvl w:ilvl="5" w:tplc="2948F694">
      <w:numFmt w:val="bullet"/>
      <w:lvlText w:val="•"/>
      <w:lvlJc w:val="left"/>
      <w:pPr>
        <w:ind w:left="4245" w:hanging="292"/>
      </w:pPr>
      <w:rPr>
        <w:rFonts w:hint="default"/>
        <w:lang w:val="it-IT" w:eastAsia="en-US" w:bidi="ar-SA"/>
      </w:rPr>
    </w:lvl>
    <w:lvl w:ilvl="6" w:tplc="4C7C8112">
      <w:numFmt w:val="bullet"/>
      <w:lvlText w:val="•"/>
      <w:lvlJc w:val="left"/>
      <w:pPr>
        <w:ind w:left="4954" w:hanging="292"/>
      </w:pPr>
      <w:rPr>
        <w:rFonts w:hint="default"/>
        <w:lang w:val="it-IT" w:eastAsia="en-US" w:bidi="ar-SA"/>
      </w:rPr>
    </w:lvl>
    <w:lvl w:ilvl="7" w:tplc="2152B26E">
      <w:numFmt w:val="bullet"/>
      <w:lvlText w:val="•"/>
      <w:lvlJc w:val="left"/>
      <w:pPr>
        <w:ind w:left="5663" w:hanging="292"/>
      </w:pPr>
      <w:rPr>
        <w:rFonts w:hint="default"/>
        <w:lang w:val="it-IT" w:eastAsia="en-US" w:bidi="ar-SA"/>
      </w:rPr>
    </w:lvl>
    <w:lvl w:ilvl="8" w:tplc="CD7822D0">
      <w:numFmt w:val="bullet"/>
      <w:lvlText w:val="•"/>
      <w:lvlJc w:val="left"/>
      <w:pPr>
        <w:ind w:left="6372" w:hanging="292"/>
      </w:pPr>
      <w:rPr>
        <w:rFonts w:hint="default"/>
        <w:lang w:val="it-IT" w:eastAsia="en-US" w:bidi="ar-SA"/>
      </w:rPr>
    </w:lvl>
  </w:abstractNum>
  <w:abstractNum w:abstractNumId="10" w15:restartNumberingAfterBreak="0">
    <w:nsid w:val="02DB3843"/>
    <w:multiLevelType w:val="multilevel"/>
    <w:tmpl w:val="0C8EE35C"/>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11" w15:restartNumberingAfterBreak="0">
    <w:nsid w:val="02E122E4"/>
    <w:multiLevelType w:val="multilevel"/>
    <w:tmpl w:val="60727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4026025"/>
    <w:multiLevelType w:val="hybridMultilevel"/>
    <w:tmpl w:val="4E6E364E"/>
    <w:lvl w:ilvl="0" w:tplc="DD687A28">
      <w:numFmt w:val="bullet"/>
      <w:lvlText w:val="-"/>
      <w:lvlJc w:val="left"/>
      <w:pPr>
        <w:ind w:left="9" w:hanging="88"/>
      </w:pPr>
      <w:rPr>
        <w:rFonts w:ascii="Calibri" w:eastAsia="Calibri" w:hAnsi="Calibri" w:cs="Calibri" w:hint="default"/>
        <w:b w:val="0"/>
        <w:bCs w:val="0"/>
        <w:i w:val="0"/>
        <w:iCs w:val="0"/>
        <w:spacing w:val="0"/>
        <w:w w:val="98"/>
        <w:sz w:val="16"/>
        <w:szCs w:val="16"/>
        <w:lang w:val="it-IT" w:eastAsia="en-US" w:bidi="ar-SA"/>
      </w:rPr>
    </w:lvl>
    <w:lvl w:ilvl="1" w:tplc="BC5461BE">
      <w:numFmt w:val="bullet"/>
      <w:lvlText w:val="•"/>
      <w:lvlJc w:val="left"/>
      <w:pPr>
        <w:ind w:left="690" w:hanging="88"/>
      </w:pPr>
      <w:rPr>
        <w:rFonts w:hint="default"/>
        <w:lang w:val="it-IT" w:eastAsia="en-US" w:bidi="ar-SA"/>
      </w:rPr>
    </w:lvl>
    <w:lvl w:ilvl="2" w:tplc="21FC06C4">
      <w:numFmt w:val="bullet"/>
      <w:lvlText w:val="•"/>
      <w:lvlJc w:val="left"/>
      <w:pPr>
        <w:ind w:left="1381" w:hanging="88"/>
      </w:pPr>
      <w:rPr>
        <w:rFonts w:hint="default"/>
        <w:lang w:val="it-IT" w:eastAsia="en-US" w:bidi="ar-SA"/>
      </w:rPr>
    </w:lvl>
    <w:lvl w:ilvl="3" w:tplc="E8C8BD0E">
      <w:numFmt w:val="bullet"/>
      <w:lvlText w:val="•"/>
      <w:lvlJc w:val="left"/>
      <w:pPr>
        <w:ind w:left="2072" w:hanging="88"/>
      </w:pPr>
      <w:rPr>
        <w:rFonts w:hint="default"/>
        <w:lang w:val="it-IT" w:eastAsia="en-US" w:bidi="ar-SA"/>
      </w:rPr>
    </w:lvl>
    <w:lvl w:ilvl="4" w:tplc="6608D7C8">
      <w:numFmt w:val="bullet"/>
      <w:lvlText w:val="•"/>
      <w:lvlJc w:val="left"/>
      <w:pPr>
        <w:ind w:left="2763" w:hanging="88"/>
      </w:pPr>
      <w:rPr>
        <w:rFonts w:hint="default"/>
        <w:lang w:val="it-IT" w:eastAsia="en-US" w:bidi="ar-SA"/>
      </w:rPr>
    </w:lvl>
    <w:lvl w:ilvl="5" w:tplc="B85AF20C">
      <w:numFmt w:val="bullet"/>
      <w:lvlText w:val="•"/>
      <w:lvlJc w:val="left"/>
      <w:pPr>
        <w:ind w:left="3454" w:hanging="88"/>
      </w:pPr>
      <w:rPr>
        <w:rFonts w:hint="default"/>
        <w:lang w:val="it-IT" w:eastAsia="en-US" w:bidi="ar-SA"/>
      </w:rPr>
    </w:lvl>
    <w:lvl w:ilvl="6" w:tplc="54141B64">
      <w:numFmt w:val="bullet"/>
      <w:lvlText w:val="•"/>
      <w:lvlJc w:val="left"/>
      <w:pPr>
        <w:ind w:left="4144" w:hanging="88"/>
      </w:pPr>
      <w:rPr>
        <w:rFonts w:hint="default"/>
        <w:lang w:val="it-IT" w:eastAsia="en-US" w:bidi="ar-SA"/>
      </w:rPr>
    </w:lvl>
    <w:lvl w:ilvl="7" w:tplc="47002646">
      <w:numFmt w:val="bullet"/>
      <w:lvlText w:val="•"/>
      <w:lvlJc w:val="left"/>
      <w:pPr>
        <w:ind w:left="4835" w:hanging="88"/>
      </w:pPr>
      <w:rPr>
        <w:rFonts w:hint="default"/>
        <w:lang w:val="it-IT" w:eastAsia="en-US" w:bidi="ar-SA"/>
      </w:rPr>
    </w:lvl>
    <w:lvl w:ilvl="8" w:tplc="C798951C">
      <w:numFmt w:val="bullet"/>
      <w:lvlText w:val="•"/>
      <w:lvlJc w:val="left"/>
      <w:pPr>
        <w:ind w:left="5526" w:hanging="88"/>
      </w:pPr>
      <w:rPr>
        <w:rFonts w:hint="default"/>
        <w:lang w:val="it-IT" w:eastAsia="en-US" w:bidi="ar-SA"/>
      </w:rPr>
    </w:lvl>
  </w:abstractNum>
  <w:abstractNum w:abstractNumId="13" w15:restartNumberingAfterBreak="0">
    <w:nsid w:val="04223B9F"/>
    <w:multiLevelType w:val="hybridMultilevel"/>
    <w:tmpl w:val="EA1CB5DA"/>
    <w:lvl w:ilvl="0" w:tplc="1ED66056">
      <w:start w:val="1"/>
      <w:numFmt w:val="lowerRoman"/>
      <w:lvlText w:val="%1."/>
      <w:lvlJc w:val="left"/>
      <w:pPr>
        <w:ind w:left="1940" w:hanging="288"/>
        <w:jc w:val="right"/>
      </w:pPr>
      <w:rPr>
        <w:rFonts w:ascii="Calibri" w:eastAsia="Calibri" w:hAnsi="Calibri" w:cs="Calibri" w:hint="default"/>
        <w:b w:val="0"/>
        <w:bCs w:val="0"/>
        <w:i w:val="0"/>
        <w:iCs w:val="0"/>
        <w:spacing w:val="0"/>
        <w:w w:val="100"/>
        <w:sz w:val="22"/>
        <w:szCs w:val="22"/>
        <w:lang w:val="it-IT" w:eastAsia="en-US" w:bidi="ar-SA"/>
      </w:rPr>
    </w:lvl>
    <w:lvl w:ilvl="1" w:tplc="16EE0234">
      <w:numFmt w:val="bullet"/>
      <w:lvlText w:val="•"/>
      <w:lvlJc w:val="left"/>
      <w:pPr>
        <w:ind w:left="2738" w:hanging="288"/>
      </w:pPr>
      <w:rPr>
        <w:rFonts w:hint="default"/>
        <w:lang w:val="it-IT" w:eastAsia="en-US" w:bidi="ar-SA"/>
      </w:rPr>
    </w:lvl>
    <w:lvl w:ilvl="2" w:tplc="CB9E1F06">
      <w:numFmt w:val="bullet"/>
      <w:lvlText w:val="•"/>
      <w:lvlJc w:val="left"/>
      <w:pPr>
        <w:ind w:left="3536" w:hanging="288"/>
      </w:pPr>
      <w:rPr>
        <w:rFonts w:hint="default"/>
        <w:lang w:val="it-IT" w:eastAsia="en-US" w:bidi="ar-SA"/>
      </w:rPr>
    </w:lvl>
    <w:lvl w:ilvl="3" w:tplc="7D780B04">
      <w:numFmt w:val="bullet"/>
      <w:lvlText w:val="•"/>
      <w:lvlJc w:val="left"/>
      <w:pPr>
        <w:ind w:left="4334" w:hanging="288"/>
      </w:pPr>
      <w:rPr>
        <w:rFonts w:hint="default"/>
        <w:lang w:val="it-IT" w:eastAsia="en-US" w:bidi="ar-SA"/>
      </w:rPr>
    </w:lvl>
    <w:lvl w:ilvl="4" w:tplc="189A2D32">
      <w:numFmt w:val="bullet"/>
      <w:lvlText w:val="•"/>
      <w:lvlJc w:val="left"/>
      <w:pPr>
        <w:ind w:left="5132" w:hanging="288"/>
      </w:pPr>
      <w:rPr>
        <w:rFonts w:hint="default"/>
        <w:lang w:val="it-IT" w:eastAsia="en-US" w:bidi="ar-SA"/>
      </w:rPr>
    </w:lvl>
    <w:lvl w:ilvl="5" w:tplc="3632A082">
      <w:numFmt w:val="bullet"/>
      <w:lvlText w:val="•"/>
      <w:lvlJc w:val="left"/>
      <w:pPr>
        <w:ind w:left="5930" w:hanging="288"/>
      </w:pPr>
      <w:rPr>
        <w:rFonts w:hint="default"/>
        <w:lang w:val="it-IT" w:eastAsia="en-US" w:bidi="ar-SA"/>
      </w:rPr>
    </w:lvl>
    <w:lvl w:ilvl="6" w:tplc="1D2462A6">
      <w:numFmt w:val="bullet"/>
      <w:lvlText w:val="•"/>
      <w:lvlJc w:val="left"/>
      <w:pPr>
        <w:ind w:left="6728" w:hanging="288"/>
      </w:pPr>
      <w:rPr>
        <w:rFonts w:hint="default"/>
        <w:lang w:val="it-IT" w:eastAsia="en-US" w:bidi="ar-SA"/>
      </w:rPr>
    </w:lvl>
    <w:lvl w:ilvl="7" w:tplc="D89A1A46">
      <w:numFmt w:val="bullet"/>
      <w:lvlText w:val="•"/>
      <w:lvlJc w:val="left"/>
      <w:pPr>
        <w:ind w:left="7526" w:hanging="288"/>
      </w:pPr>
      <w:rPr>
        <w:rFonts w:hint="default"/>
        <w:lang w:val="it-IT" w:eastAsia="en-US" w:bidi="ar-SA"/>
      </w:rPr>
    </w:lvl>
    <w:lvl w:ilvl="8" w:tplc="4C720044">
      <w:numFmt w:val="bullet"/>
      <w:lvlText w:val="•"/>
      <w:lvlJc w:val="left"/>
      <w:pPr>
        <w:ind w:left="8324" w:hanging="288"/>
      </w:pPr>
      <w:rPr>
        <w:rFonts w:hint="default"/>
        <w:lang w:val="it-IT" w:eastAsia="en-US" w:bidi="ar-SA"/>
      </w:rPr>
    </w:lvl>
  </w:abstractNum>
  <w:abstractNum w:abstractNumId="14" w15:restartNumberingAfterBreak="0">
    <w:nsid w:val="05111084"/>
    <w:multiLevelType w:val="hybridMultilevel"/>
    <w:tmpl w:val="8D8CCC28"/>
    <w:lvl w:ilvl="0" w:tplc="E228B654">
      <w:numFmt w:val="bullet"/>
      <w:lvlText w:val=""/>
      <w:lvlJc w:val="left"/>
      <w:pPr>
        <w:ind w:left="720" w:hanging="360"/>
      </w:pPr>
      <w:rPr>
        <w:rFonts w:ascii="Symbol" w:eastAsia="Symbol" w:hAnsi="Symbol" w:cs="Symbol" w:hint="default"/>
        <w:b w:val="0"/>
        <w:bCs w:val="0"/>
        <w:i w:val="0"/>
        <w:iCs w:val="0"/>
        <w:spacing w:val="0"/>
        <w:w w:val="60"/>
        <w:sz w:val="16"/>
        <w:szCs w:val="16"/>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06064848"/>
    <w:multiLevelType w:val="hybridMultilevel"/>
    <w:tmpl w:val="E59E7B0A"/>
    <w:lvl w:ilvl="0" w:tplc="04100001">
      <w:start w:val="1"/>
      <w:numFmt w:val="bullet"/>
      <w:lvlText w:val=""/>
      <w:lvlJc w:val="left"/>
      <w:pPr>
        <w:ind w:left="720" w:hanging="360"/>
      </w:pPr>
      <w:rPr>
        <w:rFonts w:ascii="Symbol" w:hAnsi="Symbol" w:hint="default"/>
        <w:b w:val="0"/>
        <w:bCs w:val="0"/>
        <w:i w:val="0"/>
        <w:iCs w:val="0"/>
        <w:spacing w:val="0"/>
        <w:w w:val="99"/>
        <w:sz w:val="28"/>
        <w:szCs w:val="28"/>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63A7F08"/>
    <w:multiLevelType w:val="hybridMultilevel"/>
    <w:tmpl w:val="D26E44B8"/>
    <w:lvl w:ilvl="0" w:tplc="FFFFFFFF">
      <w:start w:val="1"/>
      <w:numFmt w:val="lowerRoman"/>
      <w:lvlText w:val="%1."/>
      <w:lvlJc w:val="right"/>
      <w:pPr>
        <w:ind w:left="578" w:hanging="360"/>
      </w:p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17" w15:restartNumberingAfterBreak="0">
    <w:nsid w:val="070F7A37"/>
    <w:multiLevelType w:val="hybridMultilevel"/>
    <w:tmpl w:val="B422F8F8"/>
    <w:lvl w:ilvl="0" w:tplc="DA52174A">
      <w:start w:val="1"/>
      <w:numFmt w:val="lowerLetter"/>
      <w:lvlText w:val="%1."/>
      <w:lvlJc w:val="left"/>
      <w:pPr>
        <w:ind w:left="1206" w:hanging="360"/>
      </w:pPr>
      <w:rPr>
        <w:rFonts w:ascii="Times New Roman" w:eastAsia="Calibri" w:hAnsi="Times New Roman" w:cs="Times New Roman" w:hint="default"/>
        <w:b w:val="0"/>
        <w:bCs w:val="0"/>
        <w:i w:val="0"/>
        <w:iCs w:val="0"/>
        <w:spacing w:val="-1"/>
        <w:w w:val="100"/>
        <w:sz w:val="24"/>
        <w:szCs w:val="24"/>
        <w:lang w:val="it-IT" w:eastAsia="en-US" w:bidi="ar-SA"/>
      </w:rPr>
    </w:lvl>
    <w:lvl w:ilvl="1" w:tplc="3956280E">
      <w:numFmt w:val="bullet"/>
      <w:lvlText w:val="•"/>
      <w:lvlJc w:val="left"/>
      <w:pPr>
        <w:ind w:left="2072" w:hanging="360"/>
      </w:pPr>
      <w:rPr>
        <w:rFonts w:hint="default"/>
        <w:lang w:val="it-IT" w:eastAsia="en-US" w:bidi="ar-SA"/>
      </w:rPr>
    </w:lvl>
    <w:lvl w:ilvl="2" w:tplc="0A0CC06C">
      <w:numFmt w:val="bullet"/>
      <w:lvlText w:val="•"/>
      <w:lvlJc w:val="left"/>
      <w:pPr>
        <w:ind w:left="2944" w:hanging="360"/>
      </w:pPr>
      <w:rPr>
        <w:rFonts w:hint="default"/>
        <w:lang w:val="it-IT" w:eastAsia="en-US" w:bidi="ar-SA"/>
      </w:rPr>
    </w:lvl>
    <w:lvl w:ilvl="3" w:tplc="68CA90D2">
      <w:numFmt w:val="bullet"/>
      <w:lvlText w:val="•"/>
      <w:lvlJc w:val="left"/>
      <w:pPr>
        <w:ind w:left="3816" w:hanging="360"/>
      </w:pPr>
      <w:rPr>
        <w:rFonts w:hint="default"/>
        <w:lang w:val="it-IT" w:eastAsia="en-US" w:bidi="ar-SA"/>
      </w:rPr>
    </w:lvl>
    <w:lvl w:ilvl="4" w:tplc="71CE8C7C">
      <w:numFmt w:val="bullet"/>
      <w:lvlText w:val="•"/>
      <w:lvlJc w:val="left"/>
      <w:pPr>
        <w:ind w:left="4688" w:hanging="360"/>
      </w:pPr>
      <w:rPr>
        <w:rFonts w:hint="default"/>
        <w:lang w:val="it-IT" w:eastAsia="en-US" w:bidi="ar-SA"/>
      </w:rPr>
    </w:lvl>
    <w:lvl w:ilvl="5" w:tplc="DDC8C536">
      <w:numFmt w:val="bullet"/>
      <w:lvlText w:val="•"/>
      <w:lvlJc w:val="left"/>
      <w:pPr>
        <w:ind w:left="5560" w:hanging="360"/>
      </w:pPr>
      <w:rPr>
        <w:rFonts w:hint="default"/>
        <w:lang w:val="it-IT" w:eastAsia="en-US" w:bidi="ar-SA"/>
      </w:rPr>
    </w:lvl>
    <w:lvl w:ilvl="6" w:tplc="4710C6AC">
      <w:numFmt w:val="bullet"/>
      <w:lvlText w:val="•"/>
      <w:lvlJc w:val="left"/>
      <w:pPr>
        <w:ind w:left="6432" w:hanging="360"/>
      </w:pPr>
      <w:rPr>
        <w:rFonts w:hint="default"/>
        <w:lang w:val="it-IT" w:eastAsia="en-US" w:bidi="ar-SA"/>
      </w:rPr>
    </w:lvl>
    <w:lvl w:ilvl="7" w:tplc="3C4EF58C">
      <w:numFmt w:val="bullet"/>
      <w:lvlText w:val="•"/>
      <w:lvlJc w:val="left"/>
      <w:pPr>
        <w:ind w:left="7304" w:hanging="360"/>
      </w:pPr>
      <w:rPr>
        <w:rFonts w:hint="default"/>
        <w:lang w:val="it-IT" w:eastAsia="en-US" w:bidi="ar-SA"/>
      </w:rPr>
    </w:lvl>
    <w:lvl w:ilvl="8" w:tplc="C6F2CE8C">
      <w:numFmt w:val="bullet"/>
      <w:lvlText w:val="•"/>
      <w:lvlJc w:val="left"/>
      <w:pPr>
        <w:ind w:left="8176" w:hanging="360"/>
      </w:pPr>
      <w:rPr>
        <w:rFonts w:hint="default"/>
        <w:lang w:val="it-IT" w:eastAsia="en-US" w:bidi="ar-SA"/>
      </w:rPr>
    </w:lvl>
  </w:abstractNum>
  <w:abstractNum w:abstractNumId="18" w15:restartNumberingAfterBreak="0">
    <w:nsid w:val="075D1F1A"/>
    <w:multiLevelType w:val="hybridMultilevel"/>
    <w:tmpl w:val="BCA6CB5A"/>
    <w:lvl w:ilvl="0" w:tplc="F7066C8C">
      <w:start w:val="1"/>
      <w:numFmt w:val="upperLetter"/>
      <w:lvlText w:val="%1."/>
      <w:lvlJc w:val="left"/>
      <w:pPr>
        <w:ind w:left="1190" w:hanging="709"/>
      </w:pPr>
      <w:rPr>
        <w:rFonts w:ascii="Calibri" w:eastAsia="Calibri" w:hAnsi="Calibri" w:cs="Calibri"/>
        <w:b/>
        <w:bCs/>
        <w:i w:val="0"/>
        <w:iCs w:val="0"/>
        <w:spacing w:val="-1"/>
        <w:w w:val="100"/>
        <w:sz w:val="16"/>
        <w:szCs w:val="16"/>
        <w:lang w:val="it-IT" w:eastAsia="en-US" w:bidi="ar-SA"/>
      </w:rPr>
    </w:lvl>
    <w:lvl w:ilvl="1" w:tplc="061CC156">
      <w:numFmt w:val="bullet"/>
      <w:lvlText w:val="•"/>
      <w:lvlJc w:val="left"/>
      <w:pPr>
        <w:ind w:left="2029" w:hanging="709"/>
      </w:pPr>
      <w:rPr>
        <w:rFonts w:hint="default"/>
        <w:lang w:val="it-IT" w:eastAsia="en-US" w:bidi="ar-SA"/>
      </w:rPr>
    </w:lvl>
    <w:lvl w:ilvl="2" w:tplc="B0506ABA">
      <w:numFmt w:val="bullet"/>
      <w:lvlText w:val="•"/>
      <w:lvlJc w:val="left"/>
      <w:pPr>
        <w:ind w:left="2859" w:hanging="709"/>
      </w:pPr>
      <w:rPr>
        <w:rFonts w:hint="default"/>
        <w:lang w:val="it-IT" w:eastAsia="en-US" w:bidi="ar-SA"/>
      </w:rPr>
    </w:lvl>
    <w:lvl w:ilvl="3" w:tplc="F5F2EE14">
      <w:numFmt w:val="bullet"/>
      <w:lvlText w:val="•"/>
      <w:lvlJc w:val="left"/>
      <w:pPr>
        <w:ind w:left="3688" w:hanging="709"/>
      </w:pPr>
      <w:rPr>
        <w:rFonts w:hint="default"/>
        <w:lang w:val="it-IT" w:eastAsia="en-US" w:bidi="ar-SA"/>
      </w:rPr>
    </w:lvl>
    <w:lvl w:ilvl="4" w:tplc="2CEE320A">
      <w:numFmt w:val="bullet"/>
      <w:lvlText w:val="•"/>
      <w:lvlJc w:val="left"/>
      <w:pPr>
        <w:ind w:left="4518" w:hanging="709"/>
      </w:pPr>
      <w:rPr>
        <w:rFonts w:hint="default"/>
        <w:lang w:val="it-IT" w:eastAsia="en-US" w:bidi="ar-SA"/>
      </w:rPr>
    </w:lvl>
    <w:lvl w:ilvl="5" w:tplc="1BE0C7F8">
      <w:numFmt w:val="bullet"/>
      <w:lvlText w:val="•"/>
      <w:lvlJc w:val="left"/>
      <w:pPr>
        <w:ind w:left="5348" w:hanging="709"/>
      </w:pPr>
      <w:rPr>
        <w:rFonts w:hint="default"/>
        <w:lang w:val="it-IT" w:eastAsia="en-US" w:bidi="ar-SA"/>
      </w:rPr>
    </w:lvl>
    <w:lvl w:ilvl="6" w:tplc="F1329640">
      <w:numFmt w:val="bullet"/>
      <w:lvlText w:val="•"/>
      <w:lvlJc w:val="left"/>
      <w:pPr>
        <w:ind w:left="6177" w:hanging="709"/>
      </w:pPr>
      <w:rPr>
        <w:rFonts w:hint="default"/>
        <w:lang w:val="it-IT" w:eastAsia="en-US" w:bidi="ar-SA"/>
      </w:rPr>
    </w:lvl>
    <w:lvl w:ilvl="7" w:tplc="7DD4B88A">
      <w:numFmt w:val="bullet"/>
      <w:lvlText w:val="•"/>
      <w:lvlJc w:val="left"/>
      <w:pPr>
        <w:ind w:left="7007" w:hanging="709"/>
      </w:pPr>
      <w:rPr>
        <w:rFonts w:hint="default"/>
        <w:lang w:val="it-IT" w:eastAsia="en-US" w:bidi="ar-SA"/>
      </w:rPr>
    </w:lvl>
    <w:lvl w:ilvl="8" w:tplc="33C0CB42">
      <w:numFmt w:val="bullet"/>
      <w:lvlText w:val="•"/>
      <w:lvlJc w:val="left"/>
      <w:pPr>
        <w:ind w:left="7837" w:hanging="709"/>
      </w:pPr>
      <w:rPr>
        <w:rFonts w:hint="default"/>
        <w:lang w:val="it-IT" w:eastAsia="en-US" w:bidi="ar-SA"/>
      </w:rPr>
    </w:lvl>
  </w:abstractNum>
  <w:abstractNum w:abstractNumId="19" w15:restartNumberingAfterBreak="0">
    <w:nsid w:val="07A0236E"/>
    <w:multiLevelType w:val="hybridMultilevel"/>
    <w:tmpl w:val="ECB6B838"/>
    <w:lvl w:ilvl="0" w:tplc="DE203648">
      <w:start w:val="1"/>
      <w:numFmt w:val="decimal"/>
      <w:lvlText w:val="%1)"/>
      <w:lvlJc w:val="left"/>
      <w:pPr>
        <w:ind w:left="851" w:hanging="711"/>
      </w:pPr>
      <w:rPr>
        <w:rFonts w:ascii="Calibri" w:eastAsia="Calibri" w:hAnsi="Calibri" w:cs="Calibri" w:hint="default"/>
        <w:b w:val="0"/>
        <w:bCs w:val="0"/>
        <w:i w:val="0"/>
        <w:iCs w:val="0"/>
        <w:spacing w:val="-2"/>
        <w:w w:val="100"/>
        <w:sz w:val="22"/>
        <w:szCs w:val="22"/>
        <w:lang w:val="it-IT" w:eastAsia="en-US" w:bidi="ar-SA"/>
      </w:rPr>
    </w:lvl>
    <w:lvl w:ilvl="1" w:tplc="C592243A">
      <w:numFmt w:val="bullet"/>
      <w:lvlText w:val="•"/>
      <w:lvlJc w:val="left"/>
      <w:pPr>
        <w:ind w:left="1766" w:hanging="711"/>
      </w:pPr>
      <w:rPr>
        <w:rFonts w:hint="default"/>
        <w:lang w:val="it-IT" w:eastAsia="en-US" w:bidi="ar-SA"/>
      </w:rPr>
    </w:lvl>
    <w:lvl w:ilvl="2" w:tplc="2A34520C">
      <w:numFmt w:val="bullet"/>
      <w:lvlText w:val="•"/>
      <w:lvlJc w:val="left"/>
      <w:pPr>
        <w:ind w:left="2672" w:hanging="711"/>
      </w:pPr>
      <w:rPr>
        <w:rFonts w:hint="default"/>
        <w:lang w:val="it-IT" w:eastAsia="en-US" w:bidi="ar-SA"/>
      </w:rPr>
    </w:lvl>
    <w:lvl w:ilvl="3" w:tplc="F54CED44">
      <w:numFmt w:val="bullet"/>
      <w:lvlText w:val="•"/>
      <w:lvlJc w:val="left"/>
      <w:pPr>
        <w:ind w:left="3578" w:hanging="711"/>
      </w:pPr>
      <w:rPr>
        <w:rFonts w:hint="default"/>
        <w:lang w:val="it-IT" w:eastAsia="en-US" w:bidi="ar-SA"/>
      </w:rPr>
    </w:lvl>
    <w:lvl w:ilvl="4" w:tplc="F132BBA2">
      <w:numFmt w:val="bullet"/>
      <w:lvlText w:val="•"/>
      <w:lvlJc w:val="left"/>
      <w:pPr>
        <w:ind w:left="4484" w:hanging="711"/>
      </w:pPr>
      <w:rPr>
        <w:rFonts w:hint="default"/>
        <w:lang w:val="it-IT" w:eastAsia="en-US" w:bidi="ar-SA"/>
      </w:rPr>
    </w:lvl>
    <w:lvl w:ilvl="5" w:tplc="A69673EC">
      <w:numFmt w:val="bullet"/>
      <w:lvlText w:val="•"/>
      <w:lvlJc w:val="left"/>
      <w:pPr>
        <w:ind w:left="5390" w:hanging="711"/>
      </w:pPr>
      <w:rPr>
        <w:rFonts w:hint="default"/>
        <w:lang w:val="it-IT" w:eastAsia="en-US" w:bidi="ar-SA"/>
      </w:rPr>
    </w:lvl>
    <w:lvl w:ilvl="6" w:tplc="C4987360">
      <w:numFmt w:val="bullet"/>
      <w:lvlText w:val="•"/>
      <w:lvlJc w:val="left"/>
      <w:pPr>
        <w:ind w:left="6296" w:hanging="711"/>
      </w:pPr>
      <w:rPr>
        <w:rFonts w:hint="default"/>
        <w:lang w:val="it-IT" w:eastAsia="en-US" w:bidi="ar-SA"/>
      </w:rPr>
    </w:lvl>
    <w:lvl w:ilvl="7" w:tplc="B2B2CCF2">
      <w:numFmt w:val="bullet"/>
      <w:lvlText w:val="•"/>
      <w:lvlJc w:val="left"/>
      <w:pPr>
        <w:ind w:left="7202" w:hanging="711"/>
      </w:pPr>
      <w:rPr>
        <w:rFonts w:hint="default"/>
        <w:lang w:val="it-IT" w:eastAsia="en-US" w:bidi="ar-SA"/>
      </w:rPr>
    </w:lvl>
    <w:lvl w:ilvl="8" w:tplc="D5BC2384">
      <w:numFmt w:val="bullet"/>
      <w:lvlText w:val="•"/>
      <w:lvlJc w:val="left"/>
      <w:pPr>
        <w:ind w:left="8108" w:hanging="711"/>
      </w:pPr>
      <w:rPr>
        <w:rFonts w:hint="default"/>
        <w:lang w:val="it-IT" w:eastAsia="en-US" w:bidi="ar-SA"/>
      </w:rPr>
    </w:lvl>
  </w:abstractNum>
  <w:abstractNum w:abstractNumId="20" w15:restartNumberingAfterBreak="0">
    <w:nsid w:val="09680BAD"/>
    <w:multiLevelType w:val="hybridMultilevel"/>
    <w:tmpl w:val="35B00320"/>
    <w:lvl w:ilvl="0" w:tplc="3A68FF86">
      <w:start w:val="1"/>
      <w:numFmt w:val="lowerLetter"/>
      <w:lvlText w:val="%1)"/>
      <w:lvlJc w:val="left"/>
      <w:pPr>
        <w:ind w:left="592" w:hanging="292"/>
      </w:pPr>
      <w:rPr>
        <w:rFonts w:ascii="Calibri" w:eastAsia="Calibri" w:hAnsi="Calibri" w:cs="Calibri" w:hint="default"/>
        <w:b w:val="0"/>
        <w:bCs w:val="0"/>
        <w:i w:val="0"/>
        <w:iCs w:val="0"/>
        <w:spacing w:val="0"/>
        <w:w w:val="100"/>
        <w:sz w:val="16"/>
        <w:szCs w:val="16"/>
        <w:lang w:val="it-IT" w:eastAsia="en-US" w:bidi="ar-SA"/>
      </w:rPr>
    </w:lvl>
    <w:lvl w:ilvl="1" w:tplc="67C69246">
      <w:numFmt w:val="bullet"/>
      <w:lvlText w:val="•"/>
      <w:lvlJc w:val="left"/>
      <w:pPr>
        <w:ind w:left="1230" w:hanging="292"/>
      </w:pPr>
      <w:rPr>
        <w:rFonts w:hint="default"/>
        <w:lang w:val="it-IT" w:eastAsia="en-US" w:bidi="ar-SA"/>
      </w:rPr>
    </w:lvl>
    <w:lvl w:ilvl="2" w:tplc="19B0C188">
      <w:numFmt w:val="bullet"/>
      <w:lvlText w:val="•"/>
      <w:lvlJc w:val="left"/>
      <w:pPr>
        <w:ind w:left="1861" w:hanging="292"/>
      </w:pPr>
      <w:rPr>
        <w:rFonts w:hint="default"/>
        <w:lang w:val="it-IT" w:eastAsia="en-US" w:bidi="ar-SA"/>
      </w:rPr>
    </w:lvl>
    <w:lvl w:ilvl="3" w:tplc="0C0C850E">
      <w:numFmt w:val="bullet"/>
      <w:lvlText w:val="•"/>
      <w:lvlJc w:val="left"/>
      <w:pPr>
        <w:ind w:left="2492" w:hanging="292"/>
      </w:pPr>
      <w:rPr>
        <w:rFonts w:hint="default"/>
        <w:lang w:val="it-IT" w:eastAsia="en-US" w:bidi="ar-SA"/>
      </w:rPr>
    </w:lvl>
    <w:lvl w:ilvl="4" w:tplc="CD9C56AC">
      <w:numFmt w:val="bullet"/>
      <w:lvlText w:val="•"/>
      <w:lvlJc w:val="left"/>
      <w:pPr>
        <w:ind w:left="3123" w:hanging="292"/>
      </w:pPr>
      <w:rPr>
        <w:rFonts w:hint="default"/>
        <w:lang w:val="it-IT" w:eastAsia="en-US" w:bidi="ar-SA"/>
      </w:rPr>
    </w:lvl>
    <w:lvl w:ilvl="5" w:tplc="5D94734C">
      <w:numFmt w:val="bullet"/>
      <w:lvlText w:val="•"/>
      <w:lvlJc w:val="left"/>
      <w:pPr>
        <w:ind w:left="3754" w:hanging="292"/>
      </w:pPr>
      <w:rPr>
        <w:rFonts w:hint="default"/>
        <w:lang w:val="it-IT" w:eastAsia="en-US" w:bidi="ar-SA"/>
      </w:rPr>
    </w:lvl>
    <w:lvl w:ilvl="6" w:tplc="CDACED8E">
      <w:numFmt w:val="bullet"/>
      <w:lvlText w:val="•"/>
      <w:lvlJc w:val="left"/>
      <w:pPr>
        <w:ind w:left="4384" w:hanging="292"/>
      </w:pPr>
      <w:rPr>
        <w:rFonts w:hint="default"/>
        <w:lang w:val="it-IT" w:eastAsia="en-US" w:bidi="ar-SA"/>
      </w:rPr>
    </w:lvl>
    <w:lvl w:ilvl="7" w:tplc="FCE480F4">
      <w:numFmt w:val="bullet"/>
      <w:lvlText w:val="•"/>
      <w:lvlJc w:val="left"/>
      <w:pPr>
        <w:ind w:left="5015" w:hanging="292"/>
      </w:pPr>
      <w:rPr>
        <w:rFonts w:hint="default"/>
        <w:lang w:val="it-IT" w:eastAsia="en-US" w:bidi="ar-SA"/>
      </w:rPr>
    </w:lvl>
    <w:lvl w:ilvl="8" w:tplc="B50AD2B0">
      <w:numFmt w:val="bullet"/>
      <w:lvlText w:val="•"/>
      <w:lvlJc w:val="left"/>
      <w:pPr>
        <w:ind w:left="5646" w:hanging="292"/>
      </w:pPr>
      <w:rPr>
        <w:rFonts w:hint="default"/>
        <w:lang w:val="it-IT" w:eastAsia="en-US" w:bidi="ar-SA"/>
      </w:rPr>
    </w:lvl>
  </w:abstractNum>
  <w:abstractNum w:abstractNumId="21" w15:restartNumberingAfterBreak="0">
    <w:nsid w:val="0A225B32"/>
    <w:multiLevelType w:val="hybridMultilevel"/>
    <w:tmpl w:val="B5201E86"/>
    <w:lvl w:ilvl="0" w:tplc="49442E52">
      <w:start w:val="1"/>
      <w:numFmt w:val="lowerLetter"/>
      <w:lvlText w:val="%1)"/>
      <w:lvlJc w:val="left"/>
      <w:pPr>
        <w:ind w:left="1134" w:hanging="428"/>
      </w:pPr>
      <w:rPr>
        <w:rFonts w:ascii="Calibri" w:eastAsia="Calibri" w:hAnsi="Calibri" w:cs="Calibri" w:hint="default"/>
        <w:b w:val="0"/>
        <w:bCs w:val="0"/>
        <w:i w:val="0"/>
        <w:iCs w:val="0"/>
        <w:spacing w:val="-1"/>
        <w:w w:val="100"/>
        <w:sz w:val="22"/>
        <w:szCs w:val="22"/>
        <w:lang w:val="it-IT" w:eastAsia="en-US" w:bidi="ar-SA"/>
      </w:rPr>
    </w:lvl>
    <w:lvl w:ilvl="1" w:tplc="6D4A454C">
      <w:numFmt w:val="bullet"/>
      <w:lvlText w:val="•"/>
      <w:lvlJc w:val="left"/>
      <w:pPr>
        <w:ind w:left="2018" w:hanging="428"/>
      </w:pPr>
      <w:rPr>
        <w:rFonts w:hint="default"/>
        <w:lang w:val="it-IT" w:eastAsia="en-US" w:bidi="ar-SA"/>
      </w:rPr>
    </w:lvl>
    <w:lvl w:ilvl="2" w:tplc="FC18C564">
      <w:numFmt w:val="bullet"/>
      <w:lvlText w:val="•"/>
      <w:lvlJc w:val="left"/>
      <w:pPr>
        <w:ind w:left="2896" w:hanging="428"/>
      </w:pPr>
      <w:rPr>
        <w:rFonts w:hint="default"/>
        <w:lang w:val="it-IT" w:eastAsia="en-US" w:bidi="ar-SA"/>
      </w:rPr>
    </w:lvl>
    <w:lvl w:ilvl="3" w:tplc="084462F2">
      <w:numFmt w:val="bullet"/>
      <w:lvlText w:val="•"/>
      <w:lvlJc w:val="left"/>
      <w:pPr>
        <w:ind w:left="3774" w:hanging="428"/>
      </w:pPr>
      <w:rPr>
        <w:rFonts w:hint="default"/>
        <w:lang w:val="it-IT" w:eastAsia="en-US" w:bidi="ar-SA"/>
      </w:rPr>
    </w:lvl>
    <w:lvl w:ilvl="4" w:tplc="33DAADC6">
      <w:numFmt w:val="bullet"/>
      <w:lvlText w:val="•"/>
      <w:lvlJc w:val="left"/>
      <w:pPr>
        <w:ind w:left="4652" w:hanging="428"/>
      </w:pPr>
      <w:rPr>
        <w:rFonts w:hint="default"/>
        <w:lang w:val="it-IT" w:eastAsia="en-US" w:bidi="ar-SA"/>
      </w:rPr>
    </w:lvl>
    <w:lvl w:ilvl="5" w:tplc="240E7DF4">
      <w:numFmt w:val="bullet"/>
      <w:lvlText w:val="•"/>
      <w:lvlJc w:val="left"/>
      <w:pPr>
        <w:ind w:left="5530" w:hanging="428"/>
      </w:pPr>
      <w:rPr>
        <w:rFonts w:hint="default"/>
        <w:lang w:val="it-IT" w:eastAsia="en-US" w:bidi="ar-SA"/>
      </w:rPr>
    </w:lvl>
    <w:lvl w:ilvl="6" w:tplc="790E83C2">
      <w:numFmt w:val="bullet"/>
      <w:lvlText w:val="•"/>
      <w:lvlJc w:val="left"/>
      <w:pPr>
        <w:ind w:left="6408" w:hanging="428"/>
      </w:pPr>
      <w:rPr>
        <w:rFonts w:hint="default"/>
        <w:lang w:val="it-IT" w:eastAsia="en-US" w:bidi="ar-SA"/>
      </w:rPr>
    </w:lvl>
    <w:lvl w:ilvl="7" w:tplc="14B84F92">
      <w:numFmt w:val="bullet"/>
      <w:lvlText w:val="•"/>
      <w:lvlJc w:val="left"/>
      <w:pPr>
        <w:ind w:left="7286" w:hanging="428"/>
      </w:pPr>
      <w:rPr>
        <w:rFonts w:hint="default"/>
        <w:lang w:val="it-IT" w:eastAsia="en-US" w:bidi="ar-SA"/>
      </w:rPr>
    </w:lvl>
    <w:lvl w:ilvl="8" w:tplc="0EB8FE2A">
      <w:numFmt w:val="bullet"/>
      <w:lvlText w:val="•"/>
      <w:lvlJc w:val="left"/>
      <w:pPr>
        <w:ind w:left="8164" w:hanging="428"/>
      </w:pPr>
      <w:rPr>
        <w:rFonts w:hint="default"/>
        <w:lang w:val="it-IT" w:eastAsia="en-US" w:bidi="ar-SA"/>
      </w:rPr>
    </w:lvl>
  </w:abstractNum>
  <w:abstractNum w:abstractNumId="22" w15:restartNumberingAfterBreak="0">
    <w:nsid w:val="0AB316C7"/>
    <w:multiLevelType w:val="hybridMultilevel"/>
    <w:tmpl w:val="1BA61D60"/>
    <w:lvl w:ilvl="0" w:tplc="E5AEDE1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0B9A497C"/>
    <w:multiLevelType w:val="multilevel"/>
    <w:tmpl w:val="1E588940"/>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24" w15:restartNumberingAfterBreak="0">
    <w:nsid w:val="0C4567F2"/>
    <w:multiLevelType w:val="hybridMultilevel"/>
    <w:tmpl w:val="04DE05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0C7E7A34"/>
    <w:multiLevelType w:val="multilevel"/>
    <w:tmpl w:val="34C276D6"/>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26" w15:restartNumberingAfterBreak="0">
    <w:nsid w:val="0CA25E10"/>
    <w:multiLevelType w:val="hybridMultilevel"/>
    <w:tmpl w:val="9EBE6EF2"/>
    <w:lvl w:ilvl="0" w:tplc="E6C6D256">
      <w:start w:val="1"/>
      <w:numFmt w:val="bullet"/>
      <w:lvlText w:val=""/>
      <w:lvlJc w:val="left"/>
      <w:pPr>
        <w:ind w:left="1705" w:hanging="360"/>
      </w:pPr>
      <w:rPr>
        <w:rFonts w:ascii="Symbol" w:hAnsi="Symbol" w:hint="default"/>
      </w:rPr>
    </w:lvl>
    <w:lvl w:ilvl="1" w:tplc="04100003" w:tentative="1">
      <w:start w:val="1"/>
      <w:numFmt w:val="bullet"/>
      <w:lvlText w:val="o"/>
      <w:lvlJc w:val="left"/>
      <w:pPr>
        <w:ind w:left="2425" w:hanging="360"/>
      </w:pPr>
      <w:rPr>
        <w:rFonts w:ascii="Courier New" w:hAnsi="Courier New" w:cs="Courier New" w:hint="default"/>
      </w:rPr>
    </w:lvl>
    <w:lvl w:ilvl="2" w:tplc="04100005" w:tentative="1">
      <w:start w:val="1"/>
      <w:numFmt w:val="bullet"/>
      <w:lvlText w:val=""/>
      <w:lvlJc w:val="left"/>
      <w:pPr>
        <w:ind w:left="3145" w:hanging="360"/>
      </w:pPr>
      <w:rPr>
        <w:rFonts w:ascii="Wingdings" w:hAnsi="Wingdings" w:hint="default"/>
      </w:rPr>
    </w:lvl>
    <w:lvl w:ilvl="3" w:tplc="04100001" w:tentative="1">
      <w:start w:val="1"/>
      <w:numFmt w:val="bullet"/>
      <w:lvlText w:val=""/>
      <w:lvlJc w:val="left"/>
      <w:pPr>
        <w:ind w:left="3865" w:hanging="360"/>
      </w:pPr>
      <w:rPr>
        <w:rFonts w:ascii="Symbol" w:hAnsi="Symbol" w:hint="default"/>
      </w:rPr>
    </w:lvl>
    <w:lvl w:ilvl="4" w:tplc="04100003" w:tentative="1">
      <w:start w:val="1"/>
      <w:numFmt w:val="bullet"/>
      <w:lvlText w:val="o"/>
      <w:lvlJc w:val="left"/>
      <w:pPr>
        <w:ind w:left="4585" w:hanging="360"/>
      </w:pPr>
      <w:rPr>
        <w:rFonts w:ascii="Courier New" w:hAnsi="Courier New" w:cs="Courier New" w:hint="default"/>
      </w:rPr>
    </w:lvl>
    <w:lvl w:ilvl="5" w:tplc="04100005" w:tentative="1">
      <w:start w:val="1"/>
      <w:numFmt w:val="bullet"/>
      <w:lvlText w:val=""/>
      <w:lvlJc w:val="left"/>
      <w:pPr>
        <w:ind w:left="5305" w:hanging="360"/>
      </w:pPr>
      <w:rPr>
        <w:rFonts w:ascii="Wingdings" w:hAnsi="Wingdings" w:hint="default"/>
      </w:rPr>
    </w:lvl>
    <w:lvl w:ilvl="6" w:tplc="04100001" w:tentative="1">
      <w:start w:val="1"/>
      <w:numFmt w:val="bullet"/>
      <w:lvlText w:val=""/>
      <w:lvlJc w:val="left"/>
      <w:pPr>
        <w:ind w:left="6025" w:hanging="360"/>
      </w:pPr>
      <w:rPr>
        <w:rFonts w:ascii="Symbol" w:hAnsi="Symbol" w:hint="default"/>
      </w:rPr>
    </w:lvl>
    <w:lvl w:ilvl="7" w:tplc="04100003" w:tentative="1">
      <w:start w:val="1"/>
      <w:numFmt w:val="bullet"/>
      <w:lvlText w:val="o"/>
      <w:lvlJc w:val="left"/>
      <w:pPr>
        <w:ind w:left="6745" w:hanging="360"/>
      </w:pPr>
      <w:rPr>
        <w:rFonts w:ascii="Courier New" w:hAnsi="Courier New" w:cs="Courier New" w:hint="default"/>
      </w:rPr>
    </w:lvl>
    <w:lvl w:ilvl="8" w:tplc="04100005" w:tentative="1">
      <w:start w:val="1"/>
      <w:numFmt w:val="bullet"/>
      <w:lvlText w:val=""/>
      <w:lvlJc w:val="left"/>
      <w:pPr>
        <w:ind w:left="7465" w:hanging="360"/>
      </w:pPr>
      <w:rPr>
        <w:rFonts w:ascii="Wingdings" w:hAnsi="Wingdings" w:hint="default"/>
      </w:rPr>
    </w:lvl>
  </w:abstractNum>
  <w:abstractNum w:abstractNumId="27" w15:restartNumberingAfterBreak="0">
    <w:nsid w:val="0CCA5ACE"/>
    <w:multiLevelType w:val="hybridMultilevel"/>
    <w:tmpl w:val="D5300FB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0D034ED0"/>
    <w:multiLevelType w:val="hybridMultilevel"/>
    <w:tmpl w:val="A1D4CE2E"/>
    <w:lvl w:ilvl="0" w:tplc="866A35DA">
      <w:start w:val="1"/>
      <w:numFmt w:val="lowerRoman"/>
      <w:lvlText w:val="%1."/>
      <w:lvlJc w:val="left"/>
      <w:pPr>
        <w:ind w:left="1941" w:hanging="360"/>
      </w:pPr>
      <w:rPr>
        <w:rFonts w:ascii="Calibri" w:hAnsi="Calibri" w:cs="Times New Roman" w:hint="default"/>
        <w:b w:val="0"/>
        <w:i w:val="0"/>
        <w:strike w:val="0"/>
        <w:dstrike w:val="0"/>
        <w:color w:val="0F4761"/>
        <w:sz w:val="22"/>
        <w:szCs w:val="25"/>
        <w:u w:val="none" w:color="000000"/>
        <w:vertAlign w:val="baseline"/>
      </w:rPr>
    </w:lvl>
    <w:lvl w:ilvl="1" w:tplc="04100019" w:tentative="1">
      <w:start w:val="1"/>
      <w:numFmt w:val="lowerLetter"/>
      <w:lvlText w:val="%2."/>
      <w:lvlJc w:val="left"/>
      <w:pPr>
        <w:ind w:left="2661" w:hanging="360"/>
      </w:pPr>
    </w:lvl>
    <w:lvl w:ilvl="2" w:tplc="0410001B" w:tentative="1">
      <w:start w:val="1"/>
      <w:numFmt w:val="lowerRoman"/>
      <w:lvlText w:val="%3."/>
      <w:lvlJc w:val="right"/>
      <w:pPr>
        <w:ind w:left="3381" w:hanging="180"/>
      </w:pPr>
    </w:lvl>
    <w:lvl w:ilvl="3" w:tplc="0410000F" w:tentative="1">
      <w:start w:val="1"/>
      <w:numFmt w:val="decimal"/>
      <w:lvlText w:val="%4."/>
      <w:lvlJc w:val="left"/>
      <w:pPr>
        <w:ind w:left="4101" w:hanging="360"/>
      </w:pPr>
    </w:lvl>
    <w:lvl w:ilvl="4" w:tplc="04100019" w:tentative="1">
      <w:start w:val="1"/>
      <w:numFmt w:val="lowerLetter"/>
      <w:lvlText w:val="%5."/>
      <w:lvlJc w:val="left"/>
      <w:pPr>
        <w:ind w:left="4821" w:hanging="360"/>
      </w:pPr>
    </w:lvl>
    <w:lvl w:ilvl="5" w:tplc="0410001B" w:tentative="1">
      <w:start w:val="1"/>
      <w:numFmt w:val="lowerRoman"/>
      <w:lvlText w:val="%6."/>
      <w:lvlJc w:val="right"/>
      <w:pPr>
        <w:ind w:left="5541" w:hanging="180"/>
      </w:pPr>
    </w:lvl>
    <w:lvl w:ilvl="6" w:tplc="0410000F" w:tentative="1">
      <w:start w:val="1"/>
      <w:numFmt w:val="decimal"/>
      <w:lvlText w:val="%7."/>
      <w:lvlJc w:val="left"/>
      <w:pPr>
        <w:ind w:left="6261" w:hanging="360"/>
      </w:pPr>
    </w:lvl>
    <w:lvl w:ilvl="7" w:tplc="04100019" w:tentative="1">
      <w:start w:val="1"/>
      <w:numFmt w:val="lowerLetter"/>
      <w:lvlText w:val="%8."/>
      <w:lvlJc w:val="left"/>
      <w:pPr>
        <w:ind w:left="6981" w:hanging="360"/>
      </w:pPr>
    </w:lvl>
    <w:lvl w:ilvl="8" w:tplc="0410001B" w:tentative="1">
      <w:start w:val="1"/>
      <w:numFmt w:val="lowerRoman"/>
      <w:lvlText w:val="%9."/>
      <w:lvlJc w:val="right"/>
      <w:pPr>
        <w:ind w:left="7701" w:hanging="180"/>
      </w:pPr>
    </w:lvl>
  </w:abstractNum>
  <w:abstractNum w:abstractNumId="29" w15:restartNumberingAfterBreak="0">
    <w:nsid w:val="0D5A5821"/>
    <w:multiLevelType w:val="hybridMultilevel"/>
    <w:tmpl w:val="5CC2F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E5460A1"/>
    <w:multiLevelType w:val="multilevel"/>
    <w:tmpl w:val="0C8EE35C"/>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31" w15:restartNumberingAfterBreak="0">
    <w:nsid w:val="0EAE506B"/>
    <w:multiLevelType w:val="hybridMultilevel"/>
    <w:tmpl w:val="D8AA9D08"/>
    <w:lvl w:ilvl="0" w:tplc="D22C8904">
      <w:numFmt w:val="bullet"/>
      <w:lvlText w:val=""/>
      <w:lvlJc w:val="left"/>
      <w:pPr>
        <w:ind w:left="607" w:hanging="125"/>
      </w:pPr>
      <w:rPr>
        <w:rFonts w:ascii="Symbol" w:eastAsia="Symbol" w:hAnsi="Symbol" w:cs="Symbol" w:hint="default"/>
        <w:b w:val="0"/>
        <w:bCs w:val="0"/>
        <w:i w:val="0"/>
        <w:iCs w:val="0"/>
        <w:spacing w:val="0"/>
        <w:w w:val="60"/>
        <w:sz w:val="16"/>
        <w:szCs w:val="16"/>
        <w:lang w:val="it-IT" w:eastAsia="en-US" w:bidi="ar-SA"/>
      </w:rPr>
    </w:lvl>
    <w:lvl w:ilvl="1" w:tplc="D19E4B62">
      <w:numFmt w:val="bullet"/>
      <w:lvlText w:val="•"/>
      <w:lvlJc w:val="left"/>
      <w:pPr>
        <w:ind w:left="1489" w:hanging="125"/>
      </w:pPr>
      <w:rPr>
        <w:rFonts w:hint="default"/>
        <w:lang w:val="it-IT" w:eastAsia="en-US" w:bidi="ar-SA"/>
      </w:rPr>
    </w:lvl>
    <w:lvl w:ilvl="2" w:tplc="823A5726">
      <w:numFmt w:val="bullet"/>
      <w:lvlText w:val="•"/>
      <w:lvlJc w:val="left"/>
      <w:pPr>
        <w:ind w:left="2379" w:hanging="125"/>
      </w:pPr>
      <w:rPr>
        <w:rFonts w:hint="default"/>
        <w:lang w:val="it-IT" w:eastAsia="en-US" w:bidi="ar-SA"/>
      </w:rPr>
    </w:lvl>
    <w:lvl w:ilvl="3" w:tplc="D048E44C">
      <w:numFmt w:val="bullet"/>
      <w:lvlText w:val="•"/>
      <w:lvlJc w:val="left"/>
      <w:pPr>
        <w:ind w:left="3268" w:hanging="125"/>
      </w:pPr>
      <w:rPr>
        <w:rFonts w:hint="default"/>
        <w:lang w:val="it-IT" w:eastAsia="en-US" w:bidi="ar-SA"/>
      </w:rPr>
    </w:lvl>
    <w:lvl w:ilvl="4" w:tplc="F140A6D8">
      <w:numFmt w:val="bullet"/>
      <w:lvlText w:val="•"/>
      <w:lvlJc w:val="left"/>
      <w:pPr>
        <w:ind w:left="4158" w:hanging="125"/>
      </w:pPr>
      <w:rPr>
        <w:rFonts w:hint="default"/>
        <w:lang w:val="it-IT" w:eastAsia="en-US" w:bidi="ar-SA"/>
      </w:rPr>
    </w:lvl>
    <w:lvl w:ilvl="5" w:tplc="47027E6E">
      <w:numFmt w:val="bullet"/>
      <w:lvlText w:val="•"/>
      <w:lvlJc w:val="left"/>
      <w:pPr>
        <w:ind w:left="5048" w:hanging="125"/>
      </w:pPr>
      <w:rPr>
        <w:rFonts w:hint="default"/>
        <w:lang w:val="it-IT" w:eastAsia="en-US" w:bidi="ar-SA"/>
      </w:rPr>
    </w:lvl>
    <w:lvl w:ilvl="6" w:tplc="CE448072">
      <w:numFmt w:val="bullet"/>
      <w:lvlText w:val="•"/>
      <w:lvlJc w:val="left"/>
      <w:pPr>
        <w:ind w:left="5937" w:hanging="125"/>
      </w:pPr>
      <w:rPr>
        <w:rFonts w:hint="default"/>
        <w:lang w:val="it-IT" w:eastAsia="en-US" w:bidi="ar-SA"/>
      </w:rPr>
    </w:lvl>
    <w:lvl w:ilvl="7" w:tplc="2842B408">
      <w:numFmt w:val="bullet"/>
      <w:lvlText w:val="•"/>
      <w:lvlJc w:val="left"/>
      <w:pPr>
        <w:ind w:left="6827" w:hanging="125"/>
      </w:pPr>
      <w:rPr>
        <w:rFonts w:hint="default"/>
        <w:lang w:val="it-IT" w:eastAsia="en-US" w:bidi="ar-SA"/>
      </w:rPr>
    </w:lvl>
    <w:lvl w:ilvl="8" w:tplc="39D4F930">
      <w:numFmt w:val="bullet"/>
      <w:lvlText w:val="•"/>
      <w:lvlJc w:val="left"/>
      <w:pPr>
        <w:ind w:left="7717" w:hanging="125"/>
      </w:pPr>
      <w:rPr>
        <w:rFonts w:hint="default"/>
        <w:lang w:val="it-IT" w:eastAsia="en-US" w:bidi="ar-SA"/>
      </w:rPr>
    </w:lvl>
  </w:abstractNum>
  <w:abstractNum w:abstractNumId="32" w15:restartNumberingAfterBreak="0">
    <w:nsid w:val="0F8634F1"/>
    <w:multiLevelType w:val="multilevel"/>
    <w:tmpl w:val="34C276D6"/>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33" w15:restartNumberingAfterBreak="0">
    <w:nsid w:val="10316742"/>
    <w:multiLevelType w:val="multilevel"/>
    <w:tmpl w:val="D9985B9E"/>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34" w15:restartNumberingAfterBreak="0">
    <w:nsid w:val="106B15BD"/>
    <w:multiLevelType w:val="hybridMultilevel"/>
    <w:tmpl w:val="5A54C5AC"/>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5" w15:restartNumberingAfterBreak="0">
    <w:nsid w:val="10716247"/>
    <w:multiLevelType w:val="hybridMultilevel"/>
    <w:tmpl w:val="39141ED6"/>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36" w15:restartNumberingAfterBreak="0">
    <w:nsid w:val="10B050DB"/>
    <w:multiLevelType w:val="hybridMultilevel"/>
    <w:tmpl w:val="A8D4606C"/>
    <w:lvl w:ilvl="0" w:tplc="AA0ADA56">
      <w:start w:val="1"/>
      <w:numFmt w:val="lowerLetter"/>
      <w:lvlText w:val="%1)"/>
      <w:lvlJc w:val="left"/>
      <w:pPr>
        <w:ind w:left="720" w:hanging="360"/>
      </w:pPr>
      <w:rPr>
        <w:rFonts w:ascii="Times New Roman" w:hAnsi="Times New Roman" w:cs="Calibri" w:hint="default"/>
        <w:b w:val="0"/>
        <w:bCs w:val="0"/>
        <w:i w:val="0"/>
        <w:iCs w:val="0"/>
        <w:caps w:val="0"/>
        <w:strike w:val="0"/>
        <w:dstrike w:val="0"/>
        <w:vanish w:val="0"/>
        <w:spacing w:val="-1"/>
        <w:w w:val="100"/>
        <w:sz w:val="24"/>
        <w:szCs w:val="24"/>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10B64EA4"/>
    <w:multiLevelType w:val="hybridMultilevel"/>
    <w:tmpl w:val="E63E90CE"/>
    <w:lvl w:ilvl="0" w:tplc="0C9CF7B8">
      <w:start w:val="1"/>
      <w:numFmt w:val="bullet"/>
      <w:lvlText w:val=""/>
      <w:lvlJc w:val="left"/>
      <w:pPr>
        <w:ind w:hanging="361"/>
      </w:pPr>
      <w:rPr>
        <w:rFonts w:ascii="Wingdings" w:hAnsi="Wingdings" w:hint="default"/>
        <w:b w:val="0"/>
        <w:i w:val="0"/>
        <w:caps w:val="0"/>
        <w:strike w:val="0"/>
        <w:dstrike w:val="0"/>
        <w:vanish w:val="0"/>
        <w:color w:val="0F4761" w:themeColor="accent1" w:themeShade="BF"/>
        <w:w w:val="96"/>
        <w:sz w:val="22"/>
        <w:szCs w:val="20"/>
        <w:vertAlign w:val="baseline"/>
      </w:rPr>
    </w:lvl>
    <w:lvl w:ilvl="1" w:tplc="FFFFFFFF">
      <w:start w:val="1"/>
      <w:numFmt w:val="bullet"/>
      <w:lvlText w:val="•"/>
      <w:lvlJc w:val="left"/>
      <w:rPr>
        <w:rFonts w:hint="default"/>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38" w15:restartNumberingAfterBreak="0">
    <w:nsid w:val="11AA6830"/>
    <w:multiLevelType w:val="hybridMultilevel"/>
    <w:tmpl w:val="90F6B490"/>
    <w:lvl w:ilvl="0" w:tplc="96408A4C">
      <w:numFmt w:val="bullet"/>
      <w:lvlText w:val=""/>
      <w:lvlJc w:val="left"/>
      <w:pPr>
        <w:ind w:left="860" w:hanging="346"/>
      </w:pPr>
      <w:rPr>
        <w:rFonts w:ascii="Wingdings" w:eastAsia="Wingdings" w:hAnsi="Wingdings" w:cs="Wingdings" w:hint="default"/>
        <w:b w:val="0"/>
        <w:bCs w:val="0"/>
        <w:i w:val="0"/>
        <w:iCs w:val="0"/>
        <w:spacing w:val="0"/>
        <w:w w:val="99"/>
        <w:sz w:val="28"/>
        <w:szCs w:val="28"/>
        <w:lang w:val="it-IT" w:eastAsia="en-US" w:bidi="ar-SA"/>
      </w:rPr>
    </w:lvl>
    <w:lvl w:ilvl="1" w:tplc="2E40C204">
      <w:numFmt w:val="bullet"/>
      <w:lvlText w:val="•"/>
      <w:lvlJc w:val="left"/>
      <w:pPr>
        <w:ind w:left="1766" w:hanging="346"/>
      </w:pPr>
      <w:rPr>
        <w:rFonts w:hint="default"/>
        <w:lang w:val="it-IT" w:eastAsia="en-US" w:bidi="ar-SA"/>
      </w:rPr>
    </w:lvl>
    <w:lvl w:ilvl="2" w:tplc="C70A7078">
      <w:numFmt w:val="bullet"/>
      <w:lvlText w:val="•"/>
      <w:lvlJc w:val="left"/>
      <w:pPr>
        <w:ind w:left="2672" w:hanging="346"/>
      </w:pPr>
      <w:rPr>
        <w:rFonts w:hint="default"/>
        <w:lang w:val="it-IT" w:eastAsia="en-US" w:bidi="ar-SA"/>
      </w:rPr>
    </w:lvl>
    <w:lvl w:ilvl="3" w:tplc="3AE029C6">
      <w:numFmt w:val="bullet"/>
      <w:lvlText w:val="•"/>
      <w:lvlJc w:val="left"/>
      <w:pPr>
        <w:ind w:left="3578" w:hanging="346"/>
      </w:pPr>
      <w:rPr>
        <w:rFonts w:hint="default"/>
        <w:lang w:val="it-IT" w:eastAsia="en-US" w:bidi="ar-SA"/>
      </w:rPr>
    </w:lvl>
    <w:lvl w:ilvl="4" w:tplc="DF92992C">
      <w:numFmt w:val="bullet"/>
      <w:lvlText w:val="•"/>
      <w:lvlJc w:val="left"/>
      <w:pPr>
        <w:ind w:left="4484" w:hanging="346"/>
      </w:pPr>
      <w:rPr>
        <w:rFonts w:hint="default"/>
        <w:lang w:val="it-IT" w:eastAsia="en-US" w:bidi="ar-SA"/>
      </w:rPr>
    </w:lvl>
    <w:lvl w:ilvl="5" w:tplc="A86CE000">
      <w:numFmt w:val="bullet"/>
      <w:lvlText w:val="•"/>
      <w:lvlJc w:val="left"/>
      <w:pPr>
        <w:ind w:left="5390" w:hanging="346"/>
      </w:pPr>
      <w:rPr>
        <w:rFonts w:hint="default"/>
        <w:lang w:val="it-IT" w:eastAsia="en-US" w:bidi="ar-SA"/>
      </w:rPr>
    </w:lvl>
    <w:lvl w:ilvl="6" w:tplc="221AA7CE">
      <w:numFmt w:val="bullet"/>
      <w:lvlText w:val="•"/>
      <w:lvlJc w:val="left"/>
      <w:pPr>
        <w:ind w:left="6296" w:hanging="346"/>
      </w:pPr>
      <w:rPr>
        <w:rFonts w:hint="default"/>
        <w:lang w:val="it-IT" w:eastAsia="en-US" w:bidi="ar-SA"/>
      </w:rPr>
    </w:lvl>
    <w:lvl w:ilvl="7" w:tplc="2B10913A">
      <w:numFmt w:val="bullet"/>
      <w:lvlText w:val="•"/>
      <w:lvlJc w:val="left"/>
      <w:pPr>
        <w:ind w:left="7202" w:hanging="346"/>
      </w:pPr>
      <w:rPr>
        <w:rFonts w:hint="default"/>
        <w:lang w:val="it-IT" w:eastAsia="en-US" w:bidi="ar-SA"/>
      </w:rPr>
    </w:lvl>
    <w:lvl w:ilvl="8" w:tplc="C9BE2FC0">
      <w:numFmt w:val="bullet"/>
      <w:lvlText w:val="•"/>
      <w:lvlJc w:val="left"/>
      <w:pPr>
        <w:ind w:left="8108" w:hanging="346"/>
      </w:pPr>
      <w:rPr>
        <w:rFonts w:hint="default"/>
        <w:lang w:val="it-IT" w:eastAsia="en-US" w:bidi="ar-SA"/>
      </w:rPr>
    </w:lvl>
  </w:abstractNum>
  <w:abstractNum w:abstractNumId="39" w15:restartNumberingAfterBreak="0">
    <w:nsid w:val="11C97C73"/>
    <w:multiLevelType w:val="hybridMultilevel"/>
    <w:tmpl w:val="6D5280D8"/>
    <w:lvl w:ilvl="0" w:tplc="FF701306">
      <w:start w:val="1"/>
      <w:numFmt w:val="decimal"/>
      <w:lvlText w:val="%1."/>
      <w:lvlJc w:val="left"/>
      <w:pPr>
        <w:ind w:left="501" w:hanging="361"/>
      </w:pPr>
      <w:rPr>
        <w:rFonts w:hint="default"/>
        <w:spacing w:val="-2"/>
        <w:w w:val="100"/>
        <w:lang w:val="it-IT" w:eastAsia="en-US" w:bidi="ar-SA"/>
      </w:rPr>
    </w:lvl>
    <w:lvl w:ilvl="1" w:tplc="52E4770C">
      <w:start w:val="1"/>
      <w:numFmt w:val="lowerLetter"/>
      <w:lvlText w:val="%2)"/>
      <w:lvlJc w:val="left"/>
      <w:pPr>
        <w:ind w:left="501" w:hanging="250"/>
      </w:pPr>
      <w:rPr>
        <w:rFonts w:ascii="Times New Roman" w:hAnsi="Times New Roman" w:cs="Calibri" w:hint="default"/>
        <w:b w:val="0"/>
        <w:bCs/>
        <w:i w:val="0"/>
        <w:iCs w:val="0"/>
        <w:spacing w:val="0"/>
        <w:w w:val="100"/>
        <w:sz w:val="24"/>
        <w:szCs w:val="22"/>
      </w:rPr>
    </w:lvl>
    <w:lvl w:ilvl="2" w:tplc="9FD64B88">
      <w:numFmt w:val="bullet"/>
      <w:lvlText w:val="•"/>
      <w:lvlJc w:val="left"/>
      <w:pPr>
        <w:ind w:left="2384" w:hanging="250"/>
      </w:pPr>
      <w:rPr>
        <w:rFonts w:hint="default"/>
        <w:lang w:val="it-IT" w:eastAsia="en-US" w:bidi="ar-SA"/>
      </w:rPr>
    </w:lvl>
    <w:lvl w:ilvl="3" w:tplc="F74EEED2">
      <w:numFmt w:val="bullet"/>
      <w:lvlText w:val="•"/>
      <w:lvlJc w:val="left"/>
      <w:pPr>
        <w:ind w:left="3326" w:hanging="250"/>
      </w:pPr>
      <w:rPr>
        <w:rFonts w:hint="default"/>
        <w:lang w:val="it-IT" w:eastAsia="en-US" w:bidi="ar-SA"/>
      </w:rPr>
    </w:lvl>
    <w:lvl w:ilvl="4" w:tplc="A27CEB96">
      <w:numFmt w:val="bullet"/>
      <w:lvlText w:val="•"/>
      <w:lvlJc w:val="left"/>
      <w:pPr>
        <w:ind w:left="4268" w:hanging="250"/>
      </w:pPr>
      <w:rPr>
        <w:rFonts w:hint="default"/>
        <w:lang w:val="it-IT" w:eastAsia="en-US" w:bidi="ar-SA"/>
      </w:rPr>
    </w:lvl>
    <w:lvl w:ilvl="5" w:tplc="7FEAB7C4">
      <w:numFmt w:val="bullet"/>
      <w:lvlText w:val="•"/>
      <w:lvlJc w:val="left"/>
      <w:pPr>
        <w:ind w:left="5210" w:hanging="250"/>
      </w:pPr>
      <w:rPr>
        <w:rFonts w:hint="default"/>
        <w:lang w:val="it-IT" w:eastAsia="en-US" w:bidi="ar-SA"/>
      </w:rPr>
    </w:lvl>
    <w:lvl w:ilvl="6" w:tplc="78640DC8">
      <w:numFmt w:val="bullet"/>
      <w:lvlText w:val="•"/>
      <w:lvlJc w:val="left"/>
      <w:pPr>
        <w:ind w:left="6152" w:hanging="250"/>
      </w:pPr>
      <w:rPr>
        <w:rFonts w:hint="default"/>
        <w:lang w:val="it-IT" w:eastAsia="en-US" w:bidi="ar-SA"/>
      </w:rPr>
    </w:lvl>
    <w:lvl w:ilvl="7" w:tplc="FDC86936">
      <w:numFmt w:val="bullet"/>
      <w:lvlText w:val="•"/>
      <w:lvlJc w:val="left"/>
      <w:pPr>
        <w:ind w:left="7094" w:hanging="250"/>
      </w:pPr>
      <w:rPr>
        <w:rFonts w:hint="default"/>
        <w:lang w:val="it-IT" w:eastAsia="en-US" w:bidi="ar-SA"/>
      </w:rPr>
    </w:lvl>
    <w:lvl w:ilvl="8" w:tplc="9ECEBF88">
      <w:numFmt w:val="bullet"/>
      <w:lvlText w:val="•"/>
      <w:lvlJc w:val="left"/>
      <w:pPr>
        <w:ind w:left="8036" w:hanging="250"/>
      </w:pPr>
      <w:rPr>
        <w:rFonts w:hint="default"/>
        <w:lang w:val="it-IT" w:eastAsia="en-US" w:bidi="ar-SA"/>
      </w:rPr>
    </w:lvl>
  </w:abstractNum>
  <w:abstractNum w:abstractNumId="40" w15:restartNumberingAfterBreak="0">
    <w:nsid w:val="12F44CC4"/>
    <w:multiLevelType w:val="hybridMultilevel"/>
    <w:tmpl w:val="CD0018EE"/>
    <w:lvl w:ilvl="0" w:tplc="FFFFFFFF">
      <w:start w:val="1"/>
      <w:numFmt w:val="bullet"/>
      <w:lvlText w:val=""/>
      <w:lvlJc w:val="left"/>
      <w:pPr>
        <w:ind w:left="1742" w:hanging="360"/>
      </w:pPr>
      <w:rPr>
        <w:rFonts w:ascii="Symbol" w:hAnsi="Symbol" w:hint="default"/>
      </w:rPr>
    </w:lvl>
    <w:lvl w:ilvl="1" w:tplc="E6C6D256">
      <w:start w:val="1"/>
      <w:numFmt w:val="bullet"/>
      <w:lvlText w:val=""/>
      <w:lvlJc w:val="left"/>
      <w:pPr>
        <w:ind w:left="1742" w:hanging="360"/>
      </w:pPr>
      <w:rPr>
        <w:rFonts w:ascii="Symbol" w:hAnsi="Symbol" w:hint="default"/>
      </w:rPr>
    </w:lvl>
    <w:lvl w:ilvl="2" w:tplc="FFFFFFFF" w:tentative="1">
      <w:start w:val="1"/>
      <w:numFmt w:val="bullet"/>
      <w:lvlText w:val=""/>
      <w:lvlJc w:val="left"/>
      <w:pPr>
        <w:ind w:left="3182" w:hanging="360"/>
      </w:pPr>
      <w:rPr>
        <w:rFonts w:ascii="Wingdings" w:hAnsi="Wingdings" w:hint="default"/>
      </w:rPr>
    </w:lvl>
    <w:lvl w:ilvl="3" w:tplc="FFFFFFFF" w:tentative="1">
      <w:start w:val="1"/>
      <w:numFmt w:val="bullet"/>
      <w:lvlText w:val=""/>
      <w:lvlJc w:val="left"/>
      <w:pPr>
        <w:ind w:left="3902" w:hanging="360"/>
      </w:pPr>
      <w:rPr>
        <w:rFonts w:ascii="Symbol" w:hAnsi="Symbol" w:hint="default"/>
      </w:rPr>
    </w:lvl>
    <w:lvl w:ilvl="4" w:tplc="FFFFFFFF" w:tentative="1">
      <w:start w:val="1"/>
      <w:numFmt w:val="bullet"/>
      <w:lvlText w:val="o"/>
      <w:lvlJc w:val="left"/>
      <w:pPr>
        <w:ind w:left="4622" w:hanging="360"/>
      </w:pPr>
      <w:rPr>
        <w:rFonts w:ascii="Courier New" w:hAnsi="Courier New" w:cs="Courier New" w:hint="default"/>
      </w:rPr>
    </w:lvl>
    <w:lvl w:ilvl="5" w:tplc="FFFFFFFF" w:tentative="1">
      <w:start w:val="1"/>
      <w:numFmt w:val="bullet"/>
      <w:lvlText w:val=""/>
      <w:lvlJc w:val="left"/>
      <w:pPr>
        <w:ind w:left="5342" w:hanging="360"/>
      </w:pPr>
      <w:rPr>
        <w:rFonts w:ascii="Wingdings" w:hAnsi="Wingdings" w:hint="default"/>
      </w:rPr>
    </w:lvl>
    <w:lvl w:ilvl="6" w:tplc="FFFFFFFF" w:tentative="1">
      <w:start w:val="1"/>
      <w:numFmt w:val="bullet"/>
      <w:lvlText w:val=""/>
      <w:lvlJc w:val="left"/>
      <w:pPr>
        <w:ind w:left="6062" w:hanging="360"/>
      </w:pPr>
      <w:rPr>
        <w:rFonts w:ascii="Symbol" w:hAnsi="Symbol" w:hint="default"/>
      </w:rPr>
    </w:lvl>
    <w:lvl w:ilvl="7" w:tplc="FFFFFFFF" w:tentative="1">
      <w:start w:val="1"/>
      <w:numFmt w:val="bullet"/>
      <w:lvlText w:val="o"/>
      <w:lvlJc w:val="left"/>
      <w:pPr>
        <w:ind w:left="6782" w:hanging="360"/>
      </w:pPr>
      <w:rPr>
        <w:rFonts w:ascii="Courier New" w:hAnsi="Courier New" w:cs="Courier New" w:hint="default"/>
      </w:rPr>
    </w:lvl>
    <w:lvl w:ilvl="8" w:tplc="FFFFFFFF" w:tentative="1">
      <w:start w:val="1"/>
      <w:numFmt w:val="bullet"/>
      <w:lvlText w:val=""/>
      <w:lvlJc w:val="left"/>
      <w:pPr>
        <w:ind w:left="7502" w:hanging="360"/>
      </w:pPr>
      <w:rPr>
        <w:rFonts w:ascii="Wingdings" w:hAnsi="Wingdings" w:hint="default"/>
      </w:rPr>
    </w:lvl>
  </w:abstractNum>
  <w:abstractNum w:abstractNumId="41" w15:restartNumberingAfterBreak="0">
    <w:nsid w:val="131376C5"/>
    <w:multiLevelType w:val="hybridMultilevel"/>
    <w:tmpl w:val="47981ED0"/>
    <w:lvl w:ilvl="0" w:tplc="5C52446A">
      <w:start w:val="1"/>
      <w:numFmt w:val="bullet"/>
      <w:lvlText w:val=""/>
      <w:lvlJc w:val="left"/>
      <w:pPr>
        <w:ind w:left="720" w:hanging="360"/>
      </w:pPr>
      <w:rPr>
        <w:rFonts w:ascii="Symbol" w:hAnsi="Symbol"/>
      </w:rPr>
    </w:lvl>
    <w:lvl w:ilvl="1" w:tplc="29CE2154">
      <w:start w:val="1"/>
      <w:numFmt w:val="bullet"/>
      <w:lvlText w:val=""/>
      <w:lvlJc w:val="left"/>
      <w:pPr>
        <w:ind w:left="720" w:hanging="360"/>
      </w:pPr>
      <w:rPr>
        <w:rFonts w:ascii="Symbol" w:hAnsi="Symbol"/>
      </w:rPr>
    </w:lvl>
    <w:lvl w:ilvl="2" w:tplc="D93A45BE">
      <w:start w:val="1"/>
      <w:numFmt w:val="bullet"/>
      <w:lvlText w:val=""/>
      <w:lvlJc w:val="left"/>
      <w:pPr>
        <w:ind w:left="720" w:hanging="360"/>
      </w:pPr>
      <w:rPr>
        <w:rFonts w:ascii="Symbol" w:hAnsi="Symbol"/>
      </w:rPr>
    </w:lvl>
    <w:lvl w:ilvl="3" w:tplc="EE7EEF2E">
      <w:start w:val="1"/>
      <w:numFmt w:val="bullet"/>
      <w:lvlText w:val=""/>
      <w:lvlJc w:val="left"/>
      <w:pPr>
        <w:ind w:left="720" w:hanging="360"/>
      </w:pPr>
      <w:rPr>
        <w:rFonts w:ascii="Symbol" w:hAnsi="Symbol"/>
      </w:rPr>
    </w:lvl>
    <w:lvl w:ilvl="4" w:tplc="7EEEEF90">
      <w:start w:val="1"/>
      <w:numFmt w:val="bullet"/>
      <w:lvlText w:val=""/>
      <w:lvlJc w:val="left"/>
      <w:pPr>
        <w:ind w:left="720" w:hanging="360"/>
      </w:pPr>
      <w:rPr>
        <w:rFonts w:ascii="Symbol" w:hAnsi="Symbol"/>
      </w:rPr>
    </w:lvl>
    <w:lvl w:ilvl="5" w:tplc="18C47E3A">
      <w:start w:val="1"/>
      <w:numFmt w:val="bullet"/>
      <w:lvlText w:val=""/>
      <w:lvlJc w:val="left"/>
      <w:pPr>
        <w:ind w:left="720" w:hanging="360"/>
      </w:pPr>
      <w:rPr>
        <w:rFonts w:ascii="Symbol" w:hAnsi="Symbol"/>
      </w:rPr>
    </w:lvl>
    <w:lvl w:ilvl="6" w:tplc="F20A3008">
      <w:start w:val="1"/>
      <w:numFmt w:val="bullet"/>
      <w:lvlText w:val=""/>
      <w:lvlJc w:val="left"/>
      <w:pPr>
        <w:ind w:left="720" w:hanging="360"/>
      </w:pPr>
      <w:rPr>
        <w:rFonts w:ascii="Symbol" w:hAnsi="Symbol"/>
      </w:rPr>
    </w:lvl>
    <w:lvl w:ilvl="7" w:tplc="F3524486">
      <w:start w:val="1"/>
      <w:numFmt w:val="bullet"/>
      <w:lvlText w:val=""/>
      <w:lvlJc w:val="left"/>
      <w:pPr>
        <w:ind w:left="720" w:hanging="360"/>
      </w:pPr>
      <w:rPr>
        <w:rFonts w:ascii="Symbol" w:hAnsi="Symbol"/>
      </w:rPr>
    </w:lvl>
    <w:lvl w:ilvl="8" w:tplc="42A088A8">
      <w:start w:val="1"/>
      <w:numFmt w:val="bullet"/>
      <w:lvlText w:val=""/>
      <w:lvlJc w:val="left"/>
      <w:pPr>
        <w:ind w:left="720" w:hanging="360"/>
      </w:pPr>
      <w:rPr>
        <w:rFonts w:ascii="Symbol" w:hAnsi="Symbol"/>
      </w:rPr>
    </w:lvl>
  </w:abstractNum>
  <w:abstractNum w:abstractNumId="42" w15:restartNumberingAfterBreak="0">
    <w:nsid w:val="13583C7F"/>
    <w:multiLevelType w:val="hybridMultilevel"/>
    <w:tmpl w:val="30FA60D4"/>
    <w:lvl w:ilvl="0" w:tplc="28BC11F2">
      <w:start w:val="1"/>
      <w:numFmt w:val="lowerRoman"/>
      <w:lvlText w:val="%1)"/>
      <w:lvlJc w:val="left"/>
      <w:pPr>
        <w:ind w:left="846" w:hanging="346"/>
      </w:pPr>
      <w:rPr>
        <w:rFonts w:ascii="Calibri" w:eastAsia="Calibri" w:hAnsi="Calibri" w:cs="Calibri" w:hint="default"/>
        <w:b w:val="0"/>
        <w:bCs w:val="0"/>
        <w:i w:val="0"/>
        <w:iCs w:val="0"/>
        <w:spacing w:val="0"/>
        <w:w w:val="100"/>
        <w:sz w:val="24"/>
        <w:szCs w:val="24"/>
        <w:lang w:val="it-IT" w:eastAsia="en-US" w:bidi="ar-SA"/>
      </w:rPr>
    </w:lvl>
    <w:lvl w:ilvl="1" w:tplc="D3DE8A82">
      <w:numFmt w:val="bullet"/>
      <w:lvlText w:val="•"/>
      <w:lvlJc w:val="left"/>
      <w:pPr>
        <w:ind w:left="1748" w:hanging="346"/>
      </w:pPr>
      <w:rPr>
        <w:rFonts w:hint="default"/>
        <w:lang w:val="it-IT" w:eastAsia="en-US" w:bidi="ar-SA"/>
      </w:rPr>
    </w:lvl>
    <w:lvl w:ilvl="2" w:tplc="086E9DAC">
      <w:numFmt w:val="bullet"/>
      <w:lvlText w:val="•"/>
      <w:lvlJc w:val="left"/>
      <w:pPr>
        <w:ind w:left="2656" w:hanging="346"/>
      </w:pPr>
      <w:rPr>
        <w:rFonts w:hint="default"/>
        <w:lang w:val="it-IT" w:eastAsia="en-US" w:bidi="ar-SA"/>
      </w:rPr>
    </w:lvl>
    <w:lvl w:ilvl="3" w:tplc="57664926">
      <w:numFmt w:val="bullet"/>
      <w:lvlText w:val="•"/>
      <w:lvlJc w:val="left"/>
      <w:pPr>
        <w:ind w:left="3564" w:hanging="346"/>
      </w:pPr>
      <w:rPr>
        <w:rFonts w:hint="default"/>
        <w:lang w:val="it-IT" w:eastAsia="en-US" w:bidi="ar-SA"/>
      </w:rPr>
    </w:lvl>
    <w:lvl w:ilvl="4" w:tplc="AADEA4DC">
      <w:numFmt w:val="bullet"/>
      <w:lvlText w:val="•"/>
      <w:lvlJc w:val="left"/>
      <w:pPr>
        <w:ind w:left="4472" w:hanging="346"/>
      </w:pPr>
      <w:rPr>
        <w:rFonts w:hint="default"/>
        <w:lang w:val="it-IT" w:eastAsia="en-US" w:bidi="ar-SA"/>
      </w:rPr>
    </w:lvl>
    <w:lvl w:ilvl="5" w:tplc="10CE2FE4">
      <w:numFmt w:val="bullet"/>
      <w:lvlText w:val="•"/>
      <w:lvlJc w:val="left"/>
      <w:pPr>
        <w:ind w:left="5380" w:hanging="346"/>
      </w:pPr>
      <w:rPr>
        <w:rFonts w:hint="default"/>
        <w:lang w:val="it-IT" w:eastAsia="en-US" w:bidi="ar-SA"/>
      </w:rPr>
    </w:lvl>
    <w:lvl w:ilvl="6" w:tplc="8FECE956">
      <w:numFmt w:val="bullet"/>
      <w:lvlText w:val="•"/>
      <w:lvlJc w:val="left"/>
      <w:pPr>
        <w:ind w:left="6288" w:hanging="346"/>
      </w:pPr>
      <w:rPr>
        <w:rFonts w:hint="default"/>
        <w:lang w:val="it-IT" w:eastAsia="en-US" w:bidi="ar-SA"/>
      </w:rPr>
    </w:lvl>
    <w:lvl w:ilvl="7" w:tplc="209A0156">
      <w:numFmt w:val="bullet"/>
      <w:lvlText w:val="•"/>
      <w:lvlJc w:val="left"/>
      <w:pPr>
        <w:ind w:left="7196" w:hanging="346"/>
      </w:pPr>
      <w:rPr>
        <w:rFonts w:hint="default"/>
        <w:lang w:val="it-IT" w:eastAsia="en-US" w:bidi="ar-SA"/>
      </w:rPr>
    </w:lvl>
    <w:lvl w:ilvl="8" w:tplc="7F9C16C8">
      <w:numFmt w:val="bullet"/>
      <w:lvlText w:val="•"/>
      <w:lvlJc w:val="left"/>
      <w:pPr>
        <w:ind w:left="8104" w:hanging="346"/>
      </w:pPr>
      <w:rPr>
        <w:rFonts w:hint="default"/>
        <w:lang w:val="it-IT" w:eastAsia="en-US" w:bidi="ar-SA"/>
      </w:rPr>
    </w:lvl>
  </w:abstractNum>
  <w:abstractNum w:abstractNumId="43" w15:restartNumberingAfterBreak="0">
    <w:nsid w:val="14275BDC"/>
    <w:multiLevelType w:val="hybridMultilevel"/>
    <w:tmpl w:val="C442AB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157F6562"/>
    <w:multiLevelType w:val="hybridMultilevel"/>
    <w:tmpl w:val="6AFE1E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16421C7D"/>
    <w:multiLevelType w:val="multilevel"/>
    <w:tmpl w:val="2C32FD6E"/>
    <w:lvl w:ilvl="0">
      <w:start w:val="1"/>
      <w:numFmt w:val="upperRoman"/>
      <w:lvlText w:val="%1."/>
      <w:lvlJc w:val="left"/>
      <w:pPr>
        <w:ind w:left="360" w:hanging="360"/>
      </w:pPr>
      <w:rPr>
        <w:rFonts w:hint="default"/>
        <w:spacing w:val="0"/>
        <w:w w:val="100"/>
        <w:lang w:val="it-IT" w:eastAsia="en-US" w:bidi="ar-SA"/>
      </w:rPr>
    </w:lvl>
    <w:lvl w:ilvl="1">
      <w:start w:val="1"/>
      <w:numFmt w:val="lowerLetter"/>
      <w:lvlText w:val="%2)"/>
      <w:lvlJc w:val="left"/>
      <w:pPr>
        <w:ind w:left="5606" w:hanging="360"/>
      </w:pPr>
      <w:rPr>
        <w:rFonts w:hint="default"/>
        <w:b w:val="0"/>
        <w:i w:val="0"/>
        <w:strike w:val="0"/>
        <w:dstrike w:val="0"/>
        <w:color w:val="0F4761"/>
        <w:sz w:val="24"/>
        <w:szCs w:val="36"/>
        <w:u w:val="none" w:color="000000"/>
        <w:vertAlign w:val="baseline"/>
      </w:rPr>
    </w:lvl>
    <w:lvl w:ilvl="2">
      <w:start w:val="1"/>
      <w:numFmt w:val="lowerRoman"/>
      <w:lvlText w:val="%3)"/>
      <w:lvlJc w:val="left"/>
      <w:pPr>
        <w:ind w:left="1080" w:hanging="360"/>
      </w:pPr>
      <w:rPr>
        <w:rFonts w:hint="default"/>
        <w:lang w:val="it-IT" w:eastAsia="en-US" w:bidi="ar-SA"/>
      </w:rPr>
    </w:lvl>
    <w:lvl w:ilvl="3">
      <w:start w:val="1"/>
      <w:numFmt w:val="decimal"/>
      <w:lvlText w:val="(%4)"/>
      <w:lvlJc w:val="left"/>
      <w:pPr>
        <w:ind w:left="1440" w:hanging="360"/>
      </w:pPr>
      <w:rPr>
        <w:rFonts w:hint="default"/>
        <w:lang w:val="it-IT" w:eastAsia="en-US" w:bidi="ar-SA"/>
      </w:rPr>
    </w:lvl>
    <w:lvl w:ilvl="4">
      <w:start w:val="1"/>
      <w:numFmt w:val="lowerLetter"/>
      <w:lvlText w:val="(%5)"/>
      <w:lvlJc w:val="left"/>
      <w:pPr>
        <w:ind w:left="1800" w:hanging="360"/>
      </w:pPr>
      <w:rPr>
        <w:rFonts w:hint="default"/>
        <w:lang w:val="it-IT" w:eastAsia="en-US" w:bidi="ar-SA"/>
      </w:rPr>
    </w:lvl>
    <w:lvl w:ilvl="5">
      <w:start w:val="1"/>
      <w:numFmt w:val="lowerRoman"/>
      <w:lvlText w:val="(%6)"/>
      <w:lvlJc w:val="left"/>
      <w:pPr>
        <w:ind w:left="2160" w:hanging="360"/>
      </w:pPr>
      <w:rPr>
        <w:rFonts w:hint="default"/>
        <w:lang w:val="it-IT" w:eastAsia="en-US" w:bidi="ar-SA"/>
      </w:rPr>
    </w:lvl>
    <w:lvl w:ilvl="6">
      <w:start w:val="1"/>
      <w:numFmt w:val="decimal"/>
      <w:lvlText w:val="%7."/>
      <w:lvlJc w:val="left"/>
      <w:pPr>
        <w:ind w:left="2520" w:hanging="360"/>
      </w:pPr>
      <w:rPr>
        <w:rFonts w:hint="default"/>
        <w:lang w:val="it-IT" w:eastAsia="en-US" w:bidi="ar-SA"/>
      </w:rPr>
    </w:lvl>
    <w:lvl w:ilvl="7">
      <w:start w:val="1"/>
      <w:numFmt w:val="lowerLetter"/>
      <w:lvlText w:val="%8."/>
      <w:lvlJc w:val="left"/>
      <w:pPr>
        <w:ind w:left="2880" w:hanging="360"/>
      </w:pPr>
      <w:rPr>
        <w:rFonts w:hint="default"/>
        <w:lang w:val="it-IT" w:eastAsia="en-US" w:bidi="ar-SA"/>
      </w:rPr>
    </w:lvl>
    <w:lvl w:ilvl="8">
      <w:start w:val="1"/>
      <w:numFmt w:val="lowerRoman"/>
      <w:lvlText w:val="%9."/>
      <w:lvlJc w:val="left"/>
      <w:pPr>
        <w:ind w:left="3240" w:hanging="360"/>
      </w:pPr>
      <w:rPr>
        <w:rFonts w:hint="default"/>
        <w:lang w:val="it-IT" w:eastAsia="en-US" w:bidi="ar-SA"/>
      </w:rPr>
    </w:lvl>
  </w:abstractNum>
  <w:abstractNum w:abstractNumId="46" w15:restartNumberingAfterBreak="0">
    <w:nsid w:val="16DD445F"/>
    <w:multiLevelType w:val="multilevel"/>
    <w:tmpl w:val="0FCC3FFC"/>
    <w:lvl w:ilvl="0">
      <w:start w:val="4"/>
      <w:numFmt w:val="bullet"/>
      <w:lvlText w:val=""/>
      <w:lvlJc w:val="left"/>
      <w:pPr>
        <w:ind w:left="846" w:hanging="706"/>
      </w:pPr>
      <w:rPr>
        <w:rFonts w:ascii="Wingdings" w:hAnsi="Wingdings" w:hint="default"/>
        <w:b/>
        <w:bCs/>
        <w:i w:val="0"/>
        <w:iCs w:val="0"/>
        <w:color w:val="2D74B5"/>
        <w:spacing w:val="0"/>
        <w:w w:val="100"/>
        <w:sz w:val="19"/>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47" w15:restartNumberingAfterBreak="0">
    <w:nsid w:val="175D7241"/>
    <w:multiLevelType w:val="hybridMultilevel"/>
    <w:tmpl w:val="D1A2B362"/>
    <w:lvl w:ilvl="0" w:tplc="29540778">
      <w:numFmt w:val="bullet"/>
      <w:lvlText w:val=""/>
      <w:lvlJc w:val="left"/>
      <w:pPr>
        <w:ind w:left="567" w:hanging="428"/>
      </w:pPr>
      <w:rPr>
        <w:rFonts w:ascii="Wingdings" w:eastAsia="Wingdings" w:hAnsi="Wingdings" w:cs="Wingdings" w:hint="default"/>
        <w:b w:val="0"/>
        <w:bCs w:val="0"/>
        <w:i w:val="0"/>
        <w:iCs w:val="0"/>
        <w:spacing w:val="0"/>
        <w:w w:val="100"/>
        <w:sz w:val="22"/>
        <w:szCs w:val="22"/>
        <w:lang w:val="it-IT" w:eastAsia="en-US" w:bidi="ar-SA"/>
      </w:rPr>
    </w:lvl>
    <w:lvl w:ilvl="1" w:tplc="C30C6046">
      <w:numFmt w:val="bullet"/>
      <w:lvlText w:val="•"/>
      <w:lvlJc w:val="left"/>
      <w:pPr>
        <w:ind w:left="1496" w:hanging="428"/>
      </w:pPr>
      <w:rPr>
        <w:rFonts w:hint="default"/>
        <w:lang w:val="it-IT" w:eastAsia="en-US" w:bidi="ar-SA"/>
      </w:rPr>
    </w:lvl>
    <w:lvl w:ilvl="2" w:tplc="F1307950">
      <w:numFmt w:val="bullet"/>
      <w:lvlText w:val="•"/>
      <w:lvlJc w:val="left"/>
      <w:pPr>
        <w:ind w:left="2432" w:hanging="428"/>
      </w:pPr>
      <w:rPr>
        <w:rFonts w:hint="default"/>
        <w:lang w:val="it-IT" w:eastAsia="en-US" w:bidi="ar-SA"/>
      </w:rPr>
    </w:lvl>
    <w:lvl w:ilvl="3" w:tplc="7658A8DE">
      <w:numFmt w:val="bullet"/>
      <w:lvlText w:val="•"/>
      <w:lvlJc w:val="left"/>
      <w:pPr>
        <w:ind w:left="3368" w:hanging="428"/>
      </w:pPr>
      <w:rPr>
        <w:rFonts w:hint="default"/>
        <w:lang w:val="it-IT" w:eastAsia="en-US" w:bidi="ar-SA"/>
      </w:rPr>
    </w:lvl>
    <w:lvl w:ilvl="4" w:tplc="FA701DCC">
      <w:numFmt w:val="bullet"/>
      <w:lvlText w:val="•"/>
      <w:lvlJc w:val="left"/>
      <w:pPr>
        <w:ind w:left="4304" w:hanging="428"/>
      </w:pPr>
      <w:rPr>
        <w:rFonts w:hint="default"/>
        <w:lang w:val="it-IT" w:eastAsia="en-US" w:bidi="ar-SA"/>
      </w:rPr>
    </w:lvl>
    <w:lvl w:ilvl="5" w:tplc="81B6A6D0">
      <w:numFmt w:val="bullet"/>
      <w:lvlText w:val="•"/>
      <w:lvlJc w:val="left"/>
      <w:pPr>
        <w:ind w:left="5240" w:hanging="428"/>
      </w:pPr>
      <w:rPr>
        <w:rFonts w:hint="default"/>
        <w:lang w:val="it-IT" w:eastAsia="en-US" w:bidi="ar-SA"/>
      </w:rPr>
    </w:lvl>
    <w:lvl w:ilvl="6" w:tplc="1A2C7A1C">
      <w:numFmt w:val="bullet"/>
      <w:lvlText w:val="•"/>
      <w:lvlJc w:val="left"/>
      <w:pPr>
        <w:ind w:left="6176" w:hanging="428"/>
      </w:pPr>
      <w:rPr>
        <w:rFonts w:hint="default"/>
        <w:lang w:val="it-IT" w:eastAsia="en-US" w:bidi="ar-SA"/>
      </w:rPr>
    </w:lvl>
    <w:lvl w:ilvl="7" w:tplc="0BDA14E2">
      <w:numFmt w:val="bullet"/>
      <w:lvlText w:val="•"/>
      <w:lvlJc w:val="left"/>
      <w:pPr>
        <w:ind w:left="7112" w:hanging="428"/>
      </w:pPr>
      <w:rPr>
        <w:rFonts w:hint="default"/>
        <w:lang w:val="it-IT" w:eastAsia="en-US" w:bidi="ar-SA"/>
      </w:rPr>
    </w:lvl>
    <w:lvl w:ilvl="8" w:tplc="853815B2">
      <w:numFmt w:val="bullet"/>
      <w:lvlText w:val="•"/>
      <w:lvlJc w:val="left"/>
      <w:pPr>
        <w:ind w:left="8048" w:hanging="428"/>
      </w:pPr>
      <w:rPr>
        <w:rFonts w:hint="default"/>
        <w:lang w:val="it-IT" w:eastAsia="en-US" w:bidi="ar-SA"/>
      </w:rPr>
    </w:lvl>
  </w:abstractNum>
  <w:abstractNum w:abstractNumId="48" w15:restartNumberingAfterBreak="0">
    <w:nsid w:val="17ED26CE"/>
    <w:multiLevelType w:val="hybridMultilevel"/>
    <w:tmpl w:val="D444E6F8"/>
    <w:lvl w:ilvl="0" w:tplc="4F864EB4">
      <w:start w:val="1"/>
      <w:numFmt w:val="lowerLetter"/>
      <w:lvlText w:val="%1."/>
      <w:lvlJc w:val="left"/>
      <w:pPr>
        <w:ind w:left="884" w:hanging="356"/>
      </w:pPr>
      <w:rPr>
        <w:rFonts w:ascii="Arial MT" w:eastAsia="Arial MT" w:hAnsi="Arial MT" w:cs="Arial MT" w:hint="default"/>
        <w:b w:val="0"/>
        <w:bCs w:val="0"/>
        <w:i w:val="0"/>
        <w:iCs w:val="0"/>
        <w:spacing w:val="0"/>
        <w:w w:val="85"/>
        <w:sz w:val="22"/>
        <w:szCs w:val="22"/>
        <w:lang w:val="it-IT" w:eastAsia="en-US" w:bidi="ar-SA"/>
      </w:rPr>
    </w:lvl>
    <w:lvl w:ilvl="1" w:tplc="9FD05764">
      <w:numFmt w:val="bullet"/>
      <w:lvlText w:val="•"/>
      <w:lvlJc w:val="left"/>
      <w:pPr>
        <w:ind w:left="1784" w:hanging="356"/>
      </w:pPr>
      <w:rPr>
        <w:rFonts w:hint="default"/>
        <w:lang w:val="it-IT" w:eastAsia="en-US" w:bidi="ar-SA"/>
      </w:rPr>
    </w:lvl>
    <w:lvl w:ilvl="2" w:tplc="048CDD5E">
      <w:numFmt w:val="bullet"/>
      <w:lvlText w:val="•"/>
      <w:lvlJc w:val="left"/>
      <w:pPr>
        <w:ind w:left="2688" w:hanging="356"/>
      </w:pPr>
      <w:rPr>
        <w:rFonts w:hint="default"/>
        <w:lang w:val="it-IT" w:eastAsia="en-US" w:bidi="ar-SA"/>
      </w:rPr>
    </w:lvl>
    <w:lvl w:ilvl="3" w:tplc="FAA8B35C">
      <w:numFmt w:val="bullet"/>
      <w:lvlText w:val="•"/>
      <w:lvlJc w:val="left"/>
      <w:pPr>
        <w:ind w:left="3592" w:hanging="356"/>
      </w:pPr>
      <w:rPr>
        <w:rFonts w:hint="default"/>
        <w:lang w:val="it-IT" w:eastAsia="en-US" w:bidi="ar-SA"/>
      </w:rPr>
    </w:lvl>
    <w:lvl w:ilvl="4" w:tplc="588C7E3C">
      <w:numFmt w:val="bullet"/>
      <w:lvlText w:val="•"/>
      <w:lvlJc w:val="left"/>
      <w:pPr>
        <w:ind w:left="4496" w:hanging="356"/>
      </w:pPr>
      <w:rPr>
        <w:rFonts w:hint="default"/>
        <w:lang w:val="it-IT" w:eastAsia="en-US" w:bidi="ar-SA"/>
      </w:rPr>
    </w:lvl>
    <w:lvl w:ilvl="5" w:tplc="5778FE18">
      <w:numFmt w:val="bullet"/>
      <w:lvlText w:val="•"/>
      <w:lvlJc w:val="left"/>
      <w:pPr>
        <w:ind w:left="5400" w:hanging="356"/>
      </w:pPr>
      <w:rPr>
        <w:rFonts w:hint="default"/>
        <w:lang w:val="it-IT" w:eastAsia="en-US" w:bidi="ar-SA"/>
      </w:rPr>
    </w:lvl>
    <w:lvl w:ilvl="6" w:tplc="9B8012B6">
      <w:numFmt w:val="bullet"/>
      <w:lvlText w:val="•"/>
      <w:lvlJc w:val="left"/>
      <w:pPr>
        <w:ind w:left="6304" w:hanging="356"/>
      </w:pPr>
      <w:rPr>
        <w:rFonts w:hint="default"/>
        <w:lang w:val="it-IT" w:eastAsia="en-US" w:bidi="ar-SA"/>
      </w:rPr>
    </w:lvl>
    <w:lvl w:ilvl="7" w:tplc="1C7E7180">
      <w:numFmt w:val="bullet"/>
      <w:lvlText w:val="•"/>
      <w:lvlJc w:val="left"/>
      <w:pPr>
        <w:ind w:left="7208" w:hanging="356"/>
      </w:pPr>
      <w:rPr>
        <w:rFonts w:hint="default"/>
        <w:lang w:val="it-IT" w:eastAsia="en-US" w:bidi="ar-SA"/>
      </w:rPr>
    </w:lvl>
    <w:lvl w:ilvl="8" w:tplc="C9BA7FC2">
      <w:numFmt w:val="bullet"/>
      <w:lvlText w:val="•"/>
      <w:lvlJc w:val="left"/>
      <w:pPr>
        <w:ind w:left="8112" w:hanging="356"/>
      </w:pPr>
      <w:rPr>
        <w:rFonts w:hint="default"/>
        <w:lang w:val="it-IT" w:eastAsia="en-US" w:bidi="ar-SA"/>
      </w:rPr>
    </w:lvl>
  </w:abstractNum>
  <w:abstractNum w:abstractNumId="49" w15:restartNumberingAfterBreak="0">
    <w:nsid w:val="18900FCB"/>
    <w:multiLevelType w:val="multilevel"/>
    <w:tmpl w:val="66C4E860"/>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50" w15:restartNumberingAfterBreak="0">
    <w:nsid w:val="189E0E60"/>
    <w:multiLevelType w:val="multilevel"/>
    <w:tmpl w:val="0C8EE35C"/>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51" w15:restartNumberingAfterBreak="0">
    <w:nsid w:val="18A2408B"/>
    <w:multiLevelType w:val="hybridMultilevel"/>
    <w:tmpl w:val="C36CA0D8"/>
    <w:lvl w:ilvl="0" w:tplc="0410001B">
      <w:start w:val="1"/>
      <w:numFmt w:val="lowerRoman"/>
      <w:lvlText w:val="%1."/>
      <w:lvlJc w:val="right"/>
      <w:pPr>
        <w:ind w:left="2844" w:hanging="360"/>
      </w:pPr>
    </w:lvl>
    <w:lvl w:ilvl="1" w:tplc="04100019" w:tentative="1">
      <w:start w:val="1"/>
      <w:numFmt w:val="lowerLetter"/>
      <w:lvlText w:val="%2."/>
      <w:lvlJc w:val="left"/>
      <w:pPr>
        <w:ind w:left="3564" w:hanging="360"/>
      </w:pPr>
    </w:lvl>
    <w:lvl w:ilvl="2" w:tplc="0410001B" w:tentative="1">
      <w:start w:val="1"/>
      <w:numFmt w:val="lowerRoman"/>
      <w:lvlText w:val="%3."/>
      <w:lvlJc w:val="right"/>
      <w:pPr>
        <w:ind w:left="4284" w:hanging="180"/>
      </w:pPr>
    </w:lvl>
    <w:lvl w:ilvl="3" w:tplc="0410000F" w:tentative="1">
      <w:start w:val="1"/>
      <w:numFmt w:val="decimal"/>
      <w:lvlText w:val="%4."/>
      <w:lvlJc w:val="left"/>
      <w:pPr>
        <w:ind w:left="5004" w:hanging="360"/>
      </w:pPr>
    </w:lvl>
    <w:lvl w:ilvl="4" w:tplc="04100019" w:tentative="1">
      <w:start w:val="1"/>
      <w:numFmt w:val="lowerLetter"/>
      <w:lvlText w:val="%5."/>
      <w:lvlJc w:val="left"/>
      <w:pPr>
        <w:ind w:left="5724" w:hanging="360"/>
      </w:pPr>
    </w:lvl>
    <w:lvl w:ilvl="5" w:tplc="0410001B" w:tentative="1">
      <w:start w:val="1"/>
      <w:numFmt w:val="lowerRoman"/>
      <w:lvlText w:val="%6."/>
      <w:lvlJc w:val="right"/>
      <w:pPr>
        <w:ind w:left="6444" w:hanging="180"/>
      </w:pPr>
    </w:lvl>
    <w:lvl w:ilvl="6" w:tplc="0410000F" w:tentative="1">
      <w:start w:val="1"/>
      <w:numFmt w:val="decimal"/>
      <w:lvlText w:val="%7."/>
      <w:lvlJc w:val="left"/>
      <w:pPr>
        <w:ind w:left="7164" w:hanging="360"/>
      </w:pPr>
    </w:lvl>
    <w:lvl w:ilvl="7" w:tplc="04100019" w:tentative="1">
      <w:start w:val="1"/>
      <w:numFmt w:val="lowerLetter"/>
      <w:lvlText w:val="%8."/>
      <w:lvlJc w:val="left"/>
      <w:pPr>
        <w:ind w:left="7884" w:hanging="360"/>
      </w:pPr>
    </w:lvl>
    <w:lvl w:ilvl="8" w:tplc="0410001B" w:tentative="1">
      <w:start w:val="1"/>
      <w:numFmt w:val="lowerRoman"/>
      <w:lvlText w:val="%9."/>
      <w:lvlJc w:val="right"/>
      <w:pPr>
        <w:ind w:left="8604" w:hanging="180"/>
      </w:pPr>
    </w:lvl>
  </w:abstractNum>
  <w:abstractNum w:abstractNumId="52" w15:restartNumberingAfterBreak="0">
    <w:nsid w:val="19187694"/>
    <w:multiLevelType w:val="hybridMultilevel"/>
    <w:tmpl w:val="D26E44B8"/>
    <w:lvl w:ilvl="0" w:tplc="FFFFFFFF">
      <w:start w:val="1"/>
      <w:numFmt w:val="lowerRoman"/>
      <w:lvlText w:val="%1."/>
      <w:lvlJc w:val="right"/>
      <w:pPr>
        <w:ind w:left="578" w:hanging="360"/>
      </w:p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53" w15:restartNumberingAfterBreak="0">
    <w:nsid w:val="19644B60"/>
    <w:multiLevelType w:val="hybridMultilevel"/>
    <w:tmpl w:val="EA10F354"/>
    <w:lvl w:ilvl="0" w:tplc="72F6E02E">
      <w:start w:val="1"/>
      <w:numFmt w:val="lowerLetter"/>
      <w:lvlText w:val="%1)"/>
      <w:lvlJc w:val="left"/>
      <w:pPr>
        <w:ind w:left="860" w:hanging="346"/>
      </w:pPr>
      <w:rPr>
        <w:rFonts w:hint="default"/>
        <w:b w:val="0"/>
        <w:bCs w:val="0"/>
        <w:i w:val="0"/>
        <w:iCs w:val="0"/>
        <w:spacing w:val="0"/>
        <w:w w:val="100"/>
        <w:sz w:val="24"/>
        <w:szCs w:val="24"/>
        <w:lang w:val="it-IT" w:eastAsia="en-US" w:bidi="ar-SA"/>
      </w:rPr>
    </w:lvl>
    <w:lvl w:ilvl="1" w:tplc="ADC4EBB0">
      <w:numFmt w:val="bullet"/>
      <w:lvlText w:val="o"/>
      <w:lvlJc w:val="left"/>
      <w:pPr>
        <w:ind w:left="1581" w:hanging="337"/>
      </w:pPr>
      <w:rPr>
        <w:rFonts w:ascii="Courier New" w:eastAsia="Courier New" w:hAnsi="Courier New" w:cs="Courier New" w:hint="default"/>
        <w:b w:val="0"/>
        <w:bCs w:val="0"/>
        <w:i w:val="0"/>
        <w:iCs w:val="0"/>
        <w:spacing w:val="0"/>
        <w:w w:val="100"/>
        <w:sz w:val="22"/>
        <w:szCs w:val="22"/>
        <w:lang w:val="it-IT" w:eastAsia="en-US" w:bidi="ar-SA"/>
      </w:rPr>
    </w:lvl>
    <w:lvl w:ilvl="2" w:tplc="5E1A84B6">
      <w:numFmt w:val="bullet"/>
      <w:lvlText w:val="•"/>
      <w:lvlJc w:val="left"/>
      <w:pPr>
        <w:ind w:left="2506" w:hanging="337"/>
      </w:pPr>
      <w:rPr>
        <w:rFonts w:hint="default"/>
        <w:lang w:val="it-IT" w:eastAsia="en-US" w:bidi="ar-SA"/>
      </w:rPr>
    </w:lvl>
    <w:lvl w:ilvl="3" w:tplc="C9C297C0">
      <w:numFmt w:val="bullet"/>
      <w:lvlText w:val="•"/>
      <w:lvlJc w:val="left"/>
      <w:pPr>
        <w:ind w:left="3433" w:hanging="337"/>
      </w:pPr>
      <w:rPr>
        <w:rFonts w:hint="default"/>
        <w:lang w:val="it-IT" w:eastAsia="en-US" w:bidi="ar-SA"/>
      </w:rPr>
    </w:lvl>
    <w:lvl w:ilvl="4" w:tplc="0B8E95D4">
      <w:numFmt w:val="bullet"/>
      <w:lvlText w:val="•"/>
      <w:lvlJc w:val="left"/>
      <w:pPr>
        <w:ind w:left="4360" w:hanging="337"/>
      </w:pPr>
      <w:rPr>
        <w:rFonts w:hint="default"/>
        <w:lang w:val="it-IT" w:eastAsia="en-US" w:bidi="ar-SA"/>
      </w:rPr>
    </w:lvl>
    <w:lvl w:ilvl="5" w:tplc="4AC008E2">
      <w:numFmt w:val="bullet"/>
      <w:lvlText w:val="•"/>
      <w:lvlJc w:val="left"/>
      <w:pPr>
        <w:ind w:left="5286" w:hanging="337"/>
      </w:pPr>
      <w:rPr>
        <w:rFonts w:hint="default"/>
        <w:lang w:val="it-IT" w:eastAsia="en-US" w:bidi="ar-SA"/>
      </w:rPr>
    </w:lvl>
    <w:lvl w:ilvl="6" w:tplc="00540538">
      <w:numFmt w:val="bullet"/>
      <w:lvlText w:val="•"/>
      <w:lvlJc w:val="left"/>
      <w:pPr>
        <w:ind w:left="6213" w:hanging="337"/>
      </w:pPr>
      <w:rPr>
        <w:rFonts w:hint="default"/>
        <w:lang w:val="it-IT" w:eastAsia="en-US" w:bidi="ar-SA"/>
      </w:rPr>
    </w:lvl>
    <w:lvl w:ilvl="7" w:tplc="9C76FE36">
      <w:numFmt w:val="bullet"/>
      <w:lvlText w:val="•"/>
      <w:lvlJc w:val="left"/>
      <w:pPr>
        <w:ind w:left="7140" w:hanging="337"/>
      </w:pPr>
      <w:rPr>
        <w:rFonts w:hint="default"/>
        <w:lang w:val="it-IT" w:eastAsia="en-US" w:bidi="ar-SA"/>
      </w:rPr>
    </w:lvl>
    <w:lvl w:ilvl="8" w:tplc="1584AAA4">
      <w:numFmt w:val="bullet"/>
      <w:lvlText w:val="•"/>
      <w:lvlJc w:val="left"/>
      <w:pPr>
        <w:ind w:left="8066" w:hanging="337"/>
      </w:pPr>
      <w:rPr>
        <w:rFonts w:hint="default"/>
        <w:lang w:val="it-IT" w:eastAsia="en-US" w:bidi="ar-SA"/>
      </w:rPr>
    </w:lvl>
  </w:abstractNum>
  <w:abstractNum w:abstractNumId="54" w15:restartNumberingAfterBreak="0">
    <w:nsid w:val="1A3F0E5D"/>
    <w:multiLevelType w:val="hybridMultilevel"/>
    <w:tmpl w:val="66AE8E8C"/>
    <w:lvl w:ilvl="0" w:tplc="FD147368">
      <w:start w:val="1"/>
      <w:numFmt w:val="decimal"/>
      <w:lvlText w:val="%1."/>
      <w:lvlJc w:val="left"/>
      <w:pPr>
        <w:ind w:left="500" w:hanging="361"/>
      </w:pPr>
      <w:rPr>
        <w:rFonts w:ascii="Calibri" w:eastAsia="Calibri" w:hAnsi="Calibri" w:cs="Calibri" w:hint="default"/>
        <w:b/>
        <w:bCs/>
        <w:i w:val="0"/>
        <w:iCs w:val="0"/>
        <w:spacing w:val="-2"/>
        <w:w w:val="100"/>
        <w:sz w:val="22"/>
        <w:szCs w:val="22"/>
        <w:lang w:val="it-IT" w:eastAsia="en-US" w:bidi="ar-SA"/>
      </w:rPr>
    </w:lvl>
    <w:lvl w:ilvl="1" w:tplc="D47E6314">
      <w:numFmt w:val="bullet"/>
      <w:lvlText w:val="•"/>
      <w:lvlJc w:val="left"/>
      <w:pPr>
        <w:ind w:left="851" w:hanging="284"/>
      </w:pPr>
      <w:rPr>
        <w:rFonts w:ascii="Calibri" w:eastAsia="Calibri" w:hAnsi="Calibri" w:cs="Calibri" w:hint="default"/>
        <w:b w:val="0"/>
        <w:bCs w:val="0"/>
        <w:i w:val="0"/>
        <w:iCs w:val="0"/>
        <w:spacing w:val="0"/>
        <w:w w:val="99"/>
        <w:sz w:val="16"/>
        <w:szCs w:val="16"/>
        <w:lang w:val="it-IT" w:eastAsia="en-US" w:bidi="ar-SA"/>
      </w:rPr>
    </w:lvl>
    <w:lvl w:ilvl="2" w:tplc="6DC21E9C">
      <w:numFmt w:val="bullet"/>
      <w:lvlText w:val="•"/>
      <w:lvlJc w:val="left"/>
      <w:pPr>
        <w:ind w:left="1866" w:hanging="284"/>
      </w:pPr>
      <w:rPr>
        <w:rFonts w:hint="default"/>
        <w:lang w:val="it-IT" w:eastAsia="en-US" w:bidi="ar-SA"/>
      </w:rPr>
    </w:lvl>
    <w:lvl w:ilvl="3" w:tplc="88FA60B4">
      <w:numFmt w:val="bullet"/>
      <w:lvlText w:val="•"/>
      <w:lvlJc w:val="left"/>
      <w:pPr>
        <w:ind w:left="2873" w:hanging="284"/>
      </w:pPr>
      <w:rPr>
        <w:rFonts w:hint="default"/>
        <w:lang w:val="it-IT" w:eastAsia="en-US" w:bidi="ar-SA"/>
      </w:rPr>
    </w:lvl>
    <w:lvl w:ilvl="4" w:tplc="67F83238">
      <w:numFmt w:val="bullet"/>
      <w:lvlText w:val="•"/>
      <w:lvlJc w:val="left"/>
      <w:pPr>
        <w:ind w:left="3880" w:hanging="284"/>
      </w:pPr>
      <w:rPr>
        <w:rFonts w:hint="default"/>
        <w:lang w:val="it-IT" w:eastAsia="en-US" w:bidi="ar-SA"/>
      </w:rPr>
    </w:lvl>
    <w:lvl w:ilvl="5" w:tplc="E2FEEE52">
      <w:numFmt w:val="bullet"/>
      <w:lvlText w:val="•"/>
      <w:lvlJc w:val="left"/>
      <w:pPr>
        <w:ind w:left="4886" w:hanging="284"/>
      </w:pPr>
      <w:rPr>
        <w:rFonts w:hint="default"/>
        <w:lang w:val="it-IT" w:eastAsia="en-US" w:bidi="ar-SA"/>
      </w:rPr>
    </w:lvl>
    <w:lvl w:ilvl="6" w:tplc="6B1C8032">
      <w:numFmt w:val="bullet"/>
      <w:lvlText w:val="•"/>
      <w:lvlJc w:val="left"/>
      <w:pPr>
        <w:ind w:left="5893" w:hanging="284"/>
      </w:pPr>
      <w:rPr>
        <w:rFonts w:hint="default"/>
        <w:lang w:val="it-IT" w:eastAsia="en-US" w:bidi="ar-SA"/>
      </w:rPr>
    </w:lvl>
    <w:lvl w:ilvl="7" w:tplc="80E443AE">
      <w:numFmt w:val="bullet"/>
      <w:lvlText w:val="•"/>
      <w:lvlJc w:val="left"/>
      <w:pPr>
        <w:ind w:left="6900" w:hanging="284"/>
      </w:pPr>
      <w:rPr>
        <w:rFonts w:hint="default"/>
        <w:lang w:val="it-IT" w:eastAsia="en-US" w:bidi="ar-SA"/>
      </w:rPr>
    </w:lvl>
    <w:lvl w:ilvl="8" w:tplc="C32AA4EA">
      <w:numFmt w:val="bullet"/>
      <w:lvlText w:val="•"/>
      <w:lvlJc w:val="left"/>
      <w:pPr>
        <w:ind w:left="7906" w:hanging="284"/>
      </w:pPr>
      <w:rPr>
        <w:rFonts w:hint="default"/>
        <w:lang w:val="it-IT" w:eastAsia="en-US" w:bidi="ar-SA"/>
      </w:rPr>
    </w:lvl>
  </w:abstractNum>
  <w:abstractNum w:abstractNumId="55" w15:restartNumberingAfterBreak="0">
    <w:nsid w:val="1BB369AB"/>
    <w:multiLevelType w:val="hybridMultilevel"/>
    <w:tmpl w:val="141E3B7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1C406732"/>
    <w:multiLevelType w:val="multilevel"/>
    <w:tmpl w:val="0C8EE35C"/>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57" w15:restartNumberingAfterBreak="0">
    <w:nsid w:val="1C8F3F3A"/>
    <w:multiLevelType w:val="hybridMultilevel"/>
    <w:tmpl w:val="D26E44B8"/>
    <w:lvl w:ilvl="0" w:tplc="FFFFFFFF">
      <w:start w:val="1"/>
      <w:numFmt w:val="lowerRoman"/>
      <w:lvlText w:val="%1."/>
      <w:lvlJc w:val="right"/>
      <w:pPr>
        <w:ind w:left="578" w:hanging="360"/>
      </w:p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58" w15:restartNumberingAfterBreak="0">
    <w:nsid w:val="1CD66DE5"/>
    <w:multiLevelType w:val="hybridMultilevel"/>
    <w:tmpl w:val="E6060498"/>
    <w:lvl w:ilvl="0" w:tplc="C8F0295C">
      <w:start w:val="1"/>
      <w:numFmt w:val="upperLetter"/>
      <w:lvlText w:val="%1."/>
      <w:lvlJc w:val="left"/>
      <w:pPr>
        <w:ind w:left="720" w:hanging="360"/>
      </w:pPr>
      <w:rPr>
        <w:rFonts w:ascii="Calibri" w:hAnsi="Calibri" w:hint="default"/>
        <w:b/>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1D1863FE"/>
    <w:multiLevelType w:val="multilevel"/>
    <w:tmpl w:val="D52814D4"/>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60" w15:restartNumberingAfterBreak="0">
    <w:nsid w:val="1EB00D04"/>
    <w:multiLevelType w:val="hybridMultilevel"/>
    <w:tmpl w:val="988A818E"/>
    <w:lvl w:ilvl="0" w:tplc="FABCB96C">
      <w:start w:val="1"/>
      <w:numFmt w:val="bullet"/>
      <w:lvlText w:val="»"/>
      <w:lvlJc w:val="left"/>
      <w:pPr>
        <w:ind w:left="720" w:hanging="360"/>
      </w:pPr>
      <w:rPr>
        <w:rFonts w:ascii="Calibri Light" w:hAnsi="Calibri Ligh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1FA4144B"/>
    <w:multiLevelType w:val="hybridMultilevel"/>
    <w:tmpl w:val="F90034EC"/>
    <w:lvl w:ilvl="0" w:tplc="A4281BB2">
      <w:start w:val="1"/>
      <w:numFmt w:val="lowerLetter"/>
      <w:lvlText w:val="%1)"/>
      <w:lvlJc w:val="left"/>
      <w:pPr>
        <w:ind w:left="1566" w:hanging="360"/>
      </w:pPr>
      <w:rPr>
        <w:rFonts w:hint="default"/>
        <w:sz w:val="24"/>
      </w:rPr>
    </w:lvl>
    <w:lvl w:ilvl="1" w:tplc="04100003">
      <w:start w:val="1"/>
      <w:numFmt w:val="bullet"/>
      <w:lvlText w:val="o"/>
      <w:lvlJc w:val="left"/>
      <w:pPr>
        <w:ind w:left="2286" w:hanging="360"/>
      </w:pPr>
      <w:rPr>
        <w:rFonts w:ascii="Courier New" w:hAnsi="Courier New" w:cs="Courier New" w:hint="default"/>
      </w:rPr>
    </w:lvl>
    <w:lvl w:ilvl="2" w:tplc="04100005" w:tentative="1">
      <w:start w:val="1"/>
      <w:numFmt w:val="bullet"/>
      <w:lvlText w:val=""/>
      <w:lvlJc w:val="left"/>
      <w:pPr>
        <w:ind w:left="3006" w:hanging="360"/>
      </w:pPr>
      <w:rPr>
        <w:rFonts w:ascii="Wingdings" w:hAnsi="Wingdings" w:hint="default"/>
      </w:rPr>
    </w:lvl>
    <w:lvl w:ilvl="3" w:tplc="04100001" w:tentative="1">
      <w:start w:val="1"/>
      <w:numFmt w:val="bullet"/>
      <w:lvlText w:val=""/>
      <w:lvlJc w:val="left"/>
      <w:pPr>
        <w:ind w:left="3726" w:hanging="360"/>
      </w:pPr>
      <w:rPr>
        <w:rFonts w:ascii="Symbol" w:hAnsi="Symbol" w:hint="default"/>
      </w:rPr>
    </w:lvl>
    <w:lvl w:ilvl="4" w:tplc="04100003" w:tentative="1">
      <w:start w:val="1"/>
      <w:numFmt w:val="bullet"/>
      <w:lvlText w:val="o"/>
      <w:lvlJc w:val="left"/>
      <w:pPr>
        <w:ind w:left="4446" w:hanging="360"/>
      </w:pPr>
      <w:rPr>
        <w:rFonts w:ascii="Courier New" w:hAnsi="Courier New" w:cs="Courier New" w:hint="default"/>
      </w:rPr>
    </w:lvl>
    <w:lvl w:ilvl="5" w:tplc="04100005" w:tentative="1">
      <w:start w:val="1"/>
      <w:numFmt w:val="bullet"/>
      <w:lvlText w:val=""/>
      <w:lvlJc w:val="left"/>
      <w:pPr>
        <w:ind w:left="5166" w:hanging="360"/>
      </w:pPr>
      <w:rPr>
        <w:rFonts w:ascii="Wingdings" w:hAnsi="Wingdings" w:hint="default"/>
      </w:rPr>
    </w:lvl>
    <w:lvl w:ilvl="6" w:tplc="04100001" w:tentative="1">
      <w:start w:val="1"/>
      <w:numFmt w:val="bullet"/>
      <w:lvlText w:val=""/>
      <w:lvlJc w:val="left"/>
      <w:pPr>
        <w:ind w:left="5886" w:hanging="360"/>
      </w:pPr>
      <w:rPr>
        <w:rFonts w:ascii="Symbol" w:hAnsi="Symbol" w:hint="default"/>
      </w:rPr>
    </w:lvl>
    <w:lvl w:ilvl="7" w:tplc="04100003" w:tentative="1">
      <w:start w:val="1"/>
      <w:numFmt w:val="bullet"/>
      <w:lvlText w:val="o"/>
      <w:lvlJc w:val="left"/>
      <w:pPr>
        <w:ind w:left="6606" w:hanging="360"/>
      </w:pPr>
      <w:rPr>
        <w:rFonts w:ascii="Courier New" w:hAnsi="Courier New" w:cs="Courier New" w:hint="default"/>
      </w:rPr>
    </w:lvl>
    <w:lvl w:ilvl="8" w:tplc="04100005" w:tentative="1">
      <w:start w:val="1"/>
      <w:numFmt w:val="bullet"/>
      <w:lvlText w:val=""/>
      <w:lvlJc w:val="left"/>
      <w:pPr>
        <w:ind w:left="7326" w:hanging="360"/>
      </w:pPr>
      <w:rPr>
        <w:rFonts w:ascii="Wingdings" w:hAnsi="Wingdings" w:hint="default"/>
      </w:rPr>
    </w:lvl>
  </w:abstractNum>
  <w:abstractNum w:abstractNumId="62" w15:restartNumberingAfterBreak="0">
    <w:nsid w:val="1FBA5B7F"/>
    <w:multiLevelType w:val="hybridMultilevel"/>
    <w:tmpl w:val="9F6435B6"/>
    <w:lvl w:ilvl="0" w:tplc="ED04727E">
      <w:start w:val="1"/>
      <w:numFmt w:val="decimal"/>
      <w:lvlText w:val="%1."/>
      <w:lvlJc w:val="left"/>
      <w:pPr>
        <w:ind w:left="140" w:hanging="216"/>
      </w:pPr>
      <w:rPr>
        <w:rFonts w:ascii="Calibri" w:eastAsia="Calibri" w:hAnsi="Calibri" w:cs="Calibri" w:hint="default"/>
        <w:b w:val="0"/>
        <w:bCs w:val="0"/>
        <w:i w:val="0"/>
        <w:iCs w:val="0"/>
        <w:spacing w:val="-2"/>
        <w:w w:val="100"/>
        <w:sz w:val="22"/>
        <w:szCs w:val="22"/>
        <w:lang w:val="it-IT" w:eastAsia="en-US" w:bidi="ar-SA"/>
      </w:rPr>
    </w:lvl>
    <w:lvl w:ilvl="1" w:tplc="E16A5EF8">
      <w:numFmt w:val="bullet"/>
      <w:lvlText w:val="-"/>
      <w:lvlJc w:val="left"/>
      <w:pPr>
        <w:ind w:left="1220" w:hanging="360"/>
      </w:pPr>
      <w:rPr>
        <w:rFonts w:ascii="Calibri" w:eastAsia="Calibri" w:hAnsi="Calibri" w:cs="Calibri" w:hint="default"/>
        <w:b w:val="0"/>
        <w:bCs w:val="0"/>
        <w:i w:val="0"/>
        <w:iCs w:val="0"/>
        <w:spacing w:val="0"/>
        <w:w w:val="100"/>
        <w:sz w:val="22"/>
        <w:szCs w:val="22"/>
        <w:lang w:val="it-IT" w:eastAsia="en-US" w:bidi="ar-SA"/>
      </w:rPr>
    </w:lvl>
    <w:lvl w:ilvl="2" w:tplc="EBEC65EE">
      <w:numFmt w:val="bullet"/>
      <w:lvlText w:val="•"/>
      <w:lvlJc w:val="left"/>
      <w:pPr>
        <w:ind w:left="2186" w:hanging="360"/>
      </w:pPr>
      <w:rPr>
        <w:rFonts w:hint="default"/>
        <w:lang w:val="it-IT" w:eastAsia="en-US" w:bidi="ar-SA"/>
      </w:rPr>
    </w:lvl>
    <w:lvl w:ilvl="3" w:tplc="F84283CC">
      <w:numFmt w:val="bullet"/>
      <w:lvlText w:val="•"/>
      <w:lvlJc w:val="left"/>
      <w:pPr>
        <w:ind w:left="3153" w:hanging="360"/>
      </w:pPr>
      <w:rPr>
        <w:rFonts w:hint="default"/>
        <w:lang w:val="it-IT" w:eastAsia="en-US" w:bidi="ar-SA"/>
      </w:rPr>
    </w:lvl>
    <w:lvl w:ilvl="4" w:tplc="8AA20690">
      <w:numFmt w:val="bullet"/>
      <w:lvlText w:val="•"/>
      <w:lvlJc w:val="left"/>
      <w:pPr>
        <w:ind w:left="4120" w:hanging="360"/>
      </w:pPr>
      <w:rPr>
        <w:rFonts w:hint="default"/>
        <w:lang w:val="it-IT" w:eastAsia="en-US" w:bidi="ar-SA"/>
      </w:rPr>
    </w:lvl>
    <w:lvl w:ilvl="5" w:tplc="2E20D4DA">
      <w:numFmt w:val="bullet"/>
      <w:lvlText w:val="•"/>
      <w:lvlJc w:val="left"/>
      <w:pPr>
        <w:ind w:left="5086" w:hanging="360"/>
      </w:pPr>
      <w:rPr>
        <w:rFonts w:hint="default"/>
        <w:lang w:val="it-IT" w:eastAsia="en-US" w:bidi="ar-SA"/>
      </w:rPr>
    </w:lvl>
    <w:lvl w:ilvl="6" w:tplc="313C1C6E">
      <w:numFmt w:val="bullet"/>
      <w:lvlText w:val="•"/>
      <w:lvlJc w:val="left"/>
      <w:pPr>
        <w:ind w:left="6053" w:hanging="360"/>
      </w:pPr>
      <w:rPr>
        <w:rFonts w:hint="default"/>
        <w:lang w:val="it-IT" w:eastAsia="en-US" w:bidi="ar-SA"/>
      </w:rPr>
    </w:lvl>
    <w:lvl w:ilvl="7" w:tplc="267CB22A">
      <w:numFmt w:val="bullet"/>
      <w:lvlText w:val="•"/>
      <w:lvlJc w:val="left"/>
      <w:pPr>
        <w:ind w:left="7020" w:hanging="360"/>
      </w:pPr>
      <w:rPr>
        <w:rFonts w:hint="default"/>
        <w:lang w:val="it-IT" w:eastAsia="en-US" w:bidi="ar-SA"/>
      </w:rPr>
    </w:lvl>
    <w:lvl w:ilvl="8" w:tplc="9A7ABB4E">
      <w:numFmt w:val="bullet"/>
      <w:lvlText w:val="•"/>
      <w:lvlJc w:val="left"/>
      <w:pPr>
        <w:ind w:left="7986" w:hanging="360"/>
      </w:pPr>
      <w:rPr>
        <w:rFonts w:hint="default"/>
        <w:lang w:val="it-IT" w:eastAsia="en-US" w:bidi="ar-SA"/>
      </w:rPr>
    </w:lvl>
  </w:abstractNum>
  <w:abstractNum w:abstractNumId="63" w15:restartNumberingAfterBreak="0">
    <w:nsid w:val="1FC34156"/>
    <w:multiLevelType w:val="hybridMultilevel"/>
    <w:tmpl w:val="97946C66"/>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208011B7"/>
    <w:multiLevelType w:val="hybridMultilevel"/>
    <w:tmpl w:val="7320FC02"/>
    <w:lvl w:ilvl="0" w:tplc="5EA8C356">
      <w:start w:val="1"/>
      <w:numFmt w:val="lowerLetter"/>
      <w:lvlText w:val="%1)"/>
      <w:lvlJc w:val="left"/>
      <w:pPr>
        <w:ind w:left="990" w:hanging="423"/>
      </w:pPr>
      <w:rPr>
        <w:rFonts w:ascii="Times New Roman" w:eastAsia="Calibri" w:hAnsi="Times New Roman" w:cs="Calibri" w:hint="default"/>
        <w:b w:val="0"/>
        <w:bCs w:val="0"/>
        <w:i w:val="0"/>
        <w:iCs w:val="0"/>
        <w:spacing w:val="-1"/>
        <w:w w:val="100"/>
        <w:sz w:val="24"/>
        <w:szCs w:val="22"/>
        <w:lang w:val="it-IT" w:eastAsia="en-US" w:bidi="ar-SA"/>
      </w:rPr>
    </w:lvl>
    <w:lvl w:ilvl="1" w:tplc="90AA7444">
      <w:start w:val="1"/>
      <w:numFmt w:val="upperRoman"/>
      <w:lvlText w:val="%2."/>
      <w:lvlJc w:val="left"/>
      <w:pPr>
        <w:ind w:left="1580" w:hanging="447"/>
      </w:pPr>
      <w:rPr>
        <w:rFonts w:ascii="Calibri" w:eastAsia="Calibri" w:hAnsi="Calibri" w:cs="Calibri" w:hint="default"/>
        <w:b w:val="0"/>
        <w:bCs w:val="0"/>
        <w:i w:val="0"/>
        <w:iCs w:val="0"/>
        <w:spacing w:val="0"/>
        <w:w w:val="100"/>
        <w:sz w:val="22"/>
        <w:szCs w:val="22"/>
        <w:lang w:val="it-IT" w:eastAsia="en-US" w:bidi="ar-SA"/>
      </w:rPr>
    </w:lvl>
    <w:lvl w:ilvl="2" w:tplc="DF4AB06A">
      <w:numFmt w:val="bullet"/>
      <w:lvlText w:val="•"/>
      <w:lvlJc w:val="left"/>
      <w:pPr>
        <w:ind w:left="2506" w:hanging="447"/>
      </w:pPr>
      <w:rPr>
        <w:rFonts w:hint="default"/>
        <w:lang w:val="it-IT" w:eastAsia="en-US" w:bidi="ar-SA"/>
      </w:rPr>
    </w:lvl>
    <w:lvl w:ilvl="3" w:tplc="7E002D02">
      <w:numFmt w:val="bullet"/>
      <w:lvlText w:val="•"/>
      <w:lvlJc w:val="left"/>
      <w:pPr>
        <w:ind w:left="3433" w:hanging="447"/>
      </w:pPr>
      <w:rPr>
        <w:rFonts w:hint="default"/>
        <w:lang w:val="it-IT" w:eastAsia="en-US" w:bidi="ar-SA"/>
      </w:rPr>
    </w:lvl>
    <w:lvl w:ilvl="4" w:tplc="EBB40D12">
      <w:numFmt w:val="bullet"/>
      <w:lvlText w:val="•"/>
      <w:lvlJc w:val="left"/>
      <w:pPr>
        <w:ind w:left="4360" w:hanging="447"/>
      </w:pPr>
      <w:rPr>
        <w:rFonts w:hint="default"/>
        <w:lang w:val="it-IT" w:eastAsia="en-US" w:bidi="ar-SA"/>
      </w:rPr>
    </w:lvl>
    <w:lvl w:ilvl="5" w:tplc="DE760162">
      <w:numFmt w:val="bullet"/>
      <w:lvlText w:val="•"/>
      <w:lvlJc w:val="left"/>
      <w:pPr>
        <w:ind w:left="5286" w:hanging="447"/>
      </w:pPr>
      <w:rPr>
        <w:rFonts w:hint="default"/>
        <w:lang w:val="it-IT" w:eastAsia="en-US" w:bidi="ar-SA"/>
      </w:rPr>
    </w:lvl>
    <w:lvl w:ilvl="6" w:tplc="487E9BB6">
      <w:numFmt w:val="bullet"/>
      <w:lvlText w:val="•"/>
      <w:lvlJc w:val="left"/>
      <w:pPr>
        <w:ind w:left="6213" w:hanging="447"/>
      </w:pPr>
      <w:rPr>
        <w:rFonts w:hint="default"/>
        <w:lang w:val="it-IT" w:eastAsia="en-US" w:bidi="ar-SA"/>
      </w:rPr>
    </w:lvl>
    <w:lvl w:ilvl="7" w:tplc="1E68F20C">
      <w:numFmt w:val="bullet"/>
      <w:lvlText w:val="•"/>
      <w:lvlJc w:val="left"/>
      <w:pPr>
        <w:ind w:left="7140" w:hanging="447"/>
      </w:pPr>
      <w:rPr>
        <w:rFonts w:hint="default"/>
        <w:lang w:val="it-IT" w:eastAsia="en-US" w:bidi="ar-SA"/>
      </w:rPr>
    </w:lvl>
    <w:lvl w:ilvl="8" w:tplc="52CA98D2">
      <w:numFmt w:val="bullet"/>
      <w:lvlText w:val="•"/>
      <w:lvlJc w:val="left"/>
      <w:pPr>
        <w:ind w:left="8066" w:hanging="447"/>
      </w:pPr>
      <w:rPr>
        <w:rFonts w:hint="default"/>
        <w:lang w:val="it-IT" w:eastAsia="en-US" w:bidi="ar-SA"/>
      </w:rPr>
    </w:lvl>
  </w:abstractNum>
  <w:abstractNum w:abstractNumId="65" w15:restartNumberingAfterBreak="0">
    <w:nsid w:val="221839BD"/>
    <w:multiLevelType w:val="hybridMultilevel"/>
    <w:tmpl w:val="C5DE494A"/>
    <w:lvl w:ilvl="0" w:tplc="04100001">
      <w:start w:val="1"/>
      <w:numFmt w:val="bullet"/>
      <w:lvlText w:val=""/>
      <w:lvlJc w:val="left"/>
      <w:pPr>
        <w:ind w:left="1440" w:hanging="360"/>
      </w:pPr>
      <w:rPr>
        <w:rFonts w:ascii="Symbol" w:hAnsi="Symbol" w:hint="default"/>
        <w:sz w:val="19"/>
      </w:rPr>
    </w:lvl>
    <w:lvl w:ilvl="1" w:tplc="04100003" w:tentative="1">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8B247814">
      <w:start w:val="1"/>
      <w:numFmt w:val="bullet"/>
      <w:lvlText w:val="-"/>
      <w:lvlJc w:val="left"/>
      <w:pPr>
        <w:ind w:left="3600" w:hanging="360"/>
      </w:pPr>
      <w:rPr>
        <w:rFonts w:ascii="Calibri Light" w:hAnsi="Calibri Light" w:hint="default"/>
        <w:sz w:val="19"/>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6" w15:restartNumberingAfterBreak="0">
    <w:nsid w:val="227F11AE"/>
    <w:multiLevelType w:val="hybridMultilevel"/>
    <w:tmpl w:val="F53ED858"/>
    <w:lvl w:ilvl="0" w:tplc="50E25C62">
      <w:start w:val="1"/>
      <w:numFmt w:val="lowerLetter"/>
      <w:lvlText w:val="%1)"/>
      <w:lvlJc w:val="left"/>
      <w:pPr>
        <w:ind w:left="8" w:hanging="275"/>
      </w:pPr>
      <w:rPr>
        <w:rFonts w:ascii="Verdana" w:eastAsia="Verdana" w:hAnsi="Verdana" w:cs="Verdana" w:hint="default"/>
        <w:b w:val="0"/>
        <w:bCs w:val="0"/>
        <w:i w:val="0"/>
        <w:iCs w:val="0"/>
        <w:spacing w:val="0"/>
        <w:w w:val="98"/>
        <w:sz w:val="16"/>
        <w:szCs w:val="16"/>
        <w:lang w:val="it-IT" w:eastAsia="en-US" w:bidi="ar-SA"/>
      </w:rPr>
    </w:lvl>
    <w:lvl w:ilvl="1" w:tplc="949C926C">
      <w:numFmt w:val="bullet"/>
      <w:lvlText w:val="•"/>
      <w:lvlJc w:val="left"/>
      <w:pPr>
        <w:ind w:left="690" w:hanging="275"/>
      </w:pPr>
      <w:rPr>
        <w:rFonts w:hint="default"/>
        <w:lang w:val="it-IT" w:eastAsia="en-US" w:bidi="ar-SA"/>
      </w:rPr>
    </w:lvl>
    <w:lvl w:ilvl="2" w:tplc="ADA29E94">
      <w:numFmt w:val="bullet"/>
      <w:lvlText w:val="•"/>
      <w:lvlJc w:val="left"/>
      <w:pPr>
        <w:ind w:left="1381" w:hanging="275"/>
      </w:pPr>
      <w:rPr>
        <w:rFonts w:hint="default"/>
        <w:lang w:val="it-IT" w:eastAsia="en-US" w:bidi="ar-SA"/>
      </w:rPr>
    </w:lvl>
    <w:lvl w:ilvl="3" w:tplc="3E467DF0">
      <w:numFmt w:val="bullet"/>
      <w:lvlText w:val="•"/>
      <w:lvlJc w:val="left"/>
      <w:pPr>
        <w:ind w:left="2072" w:hanging="275"/>
      </w:pPr>
      <w:rPr>
        <w:rFonts w:hint="default"/>
        <w:lang w:val="it-IT" w:eastAsia="en-US" w:bidi="ar-SA"/>
      </w:rPr>
    </w:lvl>
    <w:lvl w:ilvl="4" w:tplc="EC1C8D28">
      <w:numFmt w:val="bullet"/>
      <w:lvlText w:val="•"/>
      <w:lvlJc w:val="left"/>
      <w:pPr>
        <w:ind w:left="2762" w:hanging="275"/>
      </w:pPr>
      <w:rPr>
        <w:rFonts w:hint="default"/>
        <w:lang w:val="it-IT" w:eastAsia="en-US" w:bidi="ar-SA"/>
      </w:rPr>
    </w:lvl>
    <w:lvl w:ilvl="5" w:tplc="D2E2B274">
      <w:numFmt w:val="bullet"/>
      <w:lvlText w:val="•"/>
      <w:lvlJc w:val="left"/>
      <w:pPr>
        <w:ind w:left="3453" w:hanging="275"/>
      </w:pPr>
      <w:rPr>
        <w:rFonts w:hint="default"/>
        <w:lang w:val="it-IT" w:eastAsia="en-US" w:bidi="ar-SA"/>
      </w:rPr>
    </w:lvl>
    <w:lvl w:ilvl="6" w:tplc="BA8C1B08">
      <w:numFmt w:val="bullet"/>
      <w:lvlText w:val="•"/>
      <w:lvlJc w:val="left"/>
      <w:pPr>
        <w:ind w:left="4144" w:hanging="275"/>
      </w:pPr>
      <w:rPr>
        <w:rFonts w:hint="default"/>
        <w:lang w:val="it-IT" w:eastAsia="en-US" w:bidi="ar-SA"/>
      </w:rPr>
    </w:lvl>
    <w:lvl w:ilvl="7" w:tplc="60A62A72">
      <w:numFmt w:val="bullet"/>
      <w:lvlText w:val="•"/>
      <w:lvlJc w:val="left"/>
      <w:pPr>
        <w:ind w:left="4834" w:hanging="275"/>
      </w:pPr>
      <w:rPr>
        <w:rFonts w:hint="default"/>
        <w:lang w:val="it-IT" w:eastAsia="en-US" w:bidi="ar-SA"/>
      </w:rPr>
    </w:lvl>
    <w:lvl w:ilvl="8" w:tplc="DF2C5AE0">
      <w:numFmt w:val="bullet"/>
      <w:lvlText w:val="•"/>
      <w:lvlJc w:val="left"/>
      <w:pPr>
        <w:ind w:left="5525" w:hanging="275"/>
      </w:pPr>
      <w:rPr>
        <w:rFonts w:hint="default"/>
        <w:lang w:val="it-IT" w:eastAsia="en-US" w:bidi="ar-SA"/>
      </w:rPr>
    </w:lvl>
  </w:abstractNum>
  <w:abstractNum w:abstractNumId="67" w15:restartNumberingAfterBreak="0">
    <w:nsid w:val="23471662"/>
    <w:multiLevelType w:val="hybridMultilevel"/>
    <w:tmpl w:val="D334F1F8"/>
    <w:lvl w:ilvl="0" w:tplc="6DEEE45C">
      <w:start w:val="1"/>
      <w:numFmt w:val="lowerLetter"/>
      <w:lvlText w:val="%1)"/>
      <w:lvlJc w:val="left"/>
      <w:pPr>
        <w:ind w:left="10" w:hanging="275"/>
      </w:pPr>
      <w:rPr>
        <w:rFonts w:ascii="Verdana" w:eastAsia="Verdana" w:hAnsi="Verdana" w:cs="Verdana" w:hint="default"/>
        <w:b w:val="0"/>
        <w:bCs w:val="0"/>
        <w:i w:val="0"/>
        <w:iCs w:val="0"/>
        <w:spacing w:val="0"/>
        <w:w w:val="98"/>
        <w:sz w:val="16"/>
        <w:szCs w:val="16"/>
        <w:lang w:val="it-IT" w:eastAsia="en-US" w:bidi="ar-SA"/>
      </w:rPr>
    </w:lvl>
    <w:lvl w:ilvl="1" w:tplc="475A9C94">
      <w:numFmt w:val="bullet"/>
      <w:lvlText w:val="•"/>
      <w:lvlJc w:val="left"/>
      <w:pPr>
        <w:ind w:left="709" w:hanging="275"/>
      </w:pPr>
      <w:rPr>
        <w:rFonts w:hint="default"/>
        <w:lang w:val="it-IT" w:eastAsia="en-US" w:bidi="ar-SA"/>
      </w:rPr>
    </w:lvl>
    <w:lvl w:ilvl="2" w:tplc="44B656C4">
      <w:numFmt w:val="bullet"/>
      <w:lvlText w:val="•"/>
      <w:lvlJc w:val="left"/>
      <w:pPr>
        <w:ind w:left="1398" w:hanging="275"/>
      </w:pPr>
      <w:rPr>
        <w:rFonts w:hint="default"/>
        <w:lang w:val="it-IT" w:eastAsia="en-US" w:bidi="ar-SA"/>
      </w:rPr>
    </w:lvl>
    <w:lvl w:ilvl="3" w:tplc="324E4370">
      <w:numFmt w:val="bullet"/>
      <w:lvlText w:val="•"/>
      <w:lvlJc w:val="left"/>
      <w:pPr>
        <w:ind w:left="2088" w:hanging="275"/>
      </w:pPr>
      <w:rPr>
        <w:rFonts w:hint="default"/>
        <w:lang w:val="it-IT" w:eastAsia="en-US" w:bidi="ar-SA"/>
      </w:rPr>
    </w:lvl>
    <w:lvl w:ilvl="4" w:tplc="B4B88776">
      <w:numFmt w:val="bullet"/>
      <w:lvlText w:val="•"/>
      <w:lvlJc w:val="left"/>
      <w:pPr>
        <w:ind w:left="2777" w:hanging="275"/>
      </w:pPr>
      <w:rPr>
        <w:rFonts w:hint="default"/>
        <w:lang w:val="it-IT" w:eastAsia="en-US" w:bidi="ar-SA"/>
      </w:rPr>
    </w:lvl>
    <w:lvl w:ilvl="5" w:tplc="207EFC1C">
      <w:numFmt w:val="bullet"/>
      <w:lvlText w:val="•"/>
      <w:lvlJc w:val="left"/>
      <w:pPr>
        <w:ind w:left="3467" w:hanging="275"/>
      </w:pPr>
      <w:rPr>
        <w:rFonts w:hint="default"/>
        <w:lang w:val="it-IT" w:eastAsia="en-US" w:bidi="ar-SA"/>
      </w:rPr>
    </w:lvl>
    <w:lvl w:ilvl="6" w:tplc="57B08050">
      <w:numFmt w:val="bullet"/>
      <w:lvlText w:val="•"/>
      <w:lvlJc w:val="left"/>
      <w:pPr>
        <w:ind w:left="4156" w:hanging="275"/>
      </w:pPr>
      <w:rPr>
        <w:rFonts w:hint="default"/>
        <w:lang w:val="it-IT" w:eastAsia="en-US" w:bidi="ar-SA"/>
      </w:rPr>
    </w:lvl>
    <w:lvl w:ilvl="7" w:tplc="E626FF54">
      <w:numFmt w:val="bullet"/>
      <w:lvlText w:val="•"/>
      <w:lvlJc w:val="left"/>
      <w:pPr>
        <w:ind w:left="4845" w:hanging="275"/>
      </w:pPr>
      <w:rPr>
        <w:rFonts w:hint="default"/>
        <w:lang w:val="it-IT" w:eastAsia="en-US" w:bidi="ar-SA"/>
      </w:rPr>
    </w:lvl>
    <w:lvl w:ilvl="8" w:tplc="D36C4E56">
      <w:numFmt w:val="bullet"/>
      <w:lvlText w:val="•"/>
      <w:lvlJc w:val="left"/>
      <w:pPr>
        <w:ind w:left="5535" w:hanging="275"/>
      </w:pPr>
      <w:rPr>
        <w:rFonts w:hint="default"/>
        <w:lang w:val="it-IT" w:eastAsia="en-US" w:bidi="ar-SA"/>
      </w:rPr>
    </w:lvl>
  </w:abstractNum>
  <w:abstractNum w:abstractNumId="68" w15:restartNumberingAfterBreak="0">
    <w:nsid w:val="23B76F2D"/>
    <w:multiLevelType w:val="hybridMultilevel"/>
    <w:tmpl w:val="B7E8C44A"/>
    <w:lvl w:ilvl="0" w:tplc="D326EBDC">
      <w:start w:val="1"/>
      <w:numFmt w:val="lowerLetter"/>
      <w:lvlText w:val="%1)"/>
      <w:lvlJc w:val="left"/>
      <w:pPr>
        <w:ind w:left="461" w:hanging="230"/>
      </w:pPr>
      <w:rPr>
        <w:rFonts w:ascii="Verdana" w:eastAsia="Verdana" w:hAnsi="Verdana" w:cs="Verdana" w:hint="default"/>
        <w:b w:val="0"/>
        <w:bCs w:val="0"/>
        <w:i w:val="0"/>
        <w:iCs w:val="0"/>
        <w:spacing w:val="0"/>
        <w:w w:val="98"/>
        <w:sz w:val="16"/>
        <w:szCs w:val="16"/>
        <w:lang w:val="it-IT" w:eastAsia="en-US" w:bidi="ar-SA"/>
      </w:rPr>
    </w:lvl>
    <w:lvl w:ilvl="1" w:tplc="1B42FDDC">
      <w:numFmt w:val="bullet"/>
      <w:lvlText w:val="•"/>
      <w:lvlJc w:val="left"/>
      <w:pPr>
        <w:ind w:left="1105" w:hanging="230"/>
      </w:pPr>
      <w:rPr>
        <w:rFonts w:hint="default"/>
        <w:lang w:val="it-IT" w:eastAsia="en-US" w:bidi="ar-SA"/>
      </w:rPr>
    </w:lvl>
    <w:lvl w:ilvl="2" w:tplc="678AA7C2">
      <w:numFmt w:val="bullet"/>
      <w:lvlText w:val="•"/>
      <w:lvlJc w:val="left"/>
      <w:pPr>
        <w:ind w:left="1750" w:hanging="230"/>
      </w:pPr>
      <w:rPr>
        <w:rFonts w:hint="default"/>
        <w:lang w:val="it-IT" w:eastAsia="en-US" w:bidi="ar-SA"/>
      </w:rPr>
    </w:lvl>
    <w:lvl w:ilvl="3" w:tplc="71564F12">
      <w:numFmt w:val="bullet"/>
      <w:lvlText w:val="•"/>
      <w:lvlJc w:val="left"/>
      <w:pPr>
        <w:ind w:left="2396" w:hanging="230"/>
      </w:pPr>
      <w:rPr>
        <w:rFonts w:hint="default"/>
        <w:lang w:val="it-IT" w:eastAsia="en-US" w:bidi="ar-SA"/>
      </w:rPr>
    </w:lvl>
    <w:lvl w:ilvl="4" w:tplc="E670DE9C">
      <w:numFmt w:val="bullet"/>
      <w:lvlText w:val="•"/>
      <w:lvlJc w:val="left"/>
      <w:pPr>
        <w:ind w:left="3041" w:hanging="230"/>
      </w:pPr>
      <w:rPr>
        <w:rFonts w:hint="default"/>
        <w:lang w:val="it-IT" w:eastAsia="en-US" w:bidi="ar-SA"/>
      </w:rPr>
    </w:lvl>
    <w:lvl w:ilvl="5" w:tplc="AD6469D8">
      <w:numFmt w:val="bullet"/>
      <w:lvlText w:val="•"/>
      <w:lvlJc w:val="left"/>
      <w:pPr>
        <w:ind w:left="3687" w:hanging="230"/>
      </w:pPr>
      <w:rPr>
        <w:rFonts w:hint="default"/>
        <w:lang w:val="it-IT" w:eastAsia="en-US" w:bidi="ar-SA"/>
      </w:rPr>
    </w:lvl>
    <w:lvl w:ilvl="6" w:tplc="1AC082D2">
      <w:numFmt w:val="bullet"/>
      <w:lvlText w:val="•"/>
      <w:lvlJc w:val="left"/>
      <w:pPr>
        <w:ind w:left="4332" w:hanging="230"/>
      </w:pPr>
      <w:rPr>
        <w:rFonts w:hint="default"/>
        <w:lang w:val="it-IT" w:eastAsia="en-US" w:bidi="ar-SA"/>
      </w:rPr>
    </w:lvl>
    <w:lvl w:ilvl="7" w:tplc="173807B4">
      <w:numFmt w:val="bullet"/>
      <w:lvlText w:val="•"/>
      <w:lvlJc w:val="left"/>
      <w:pPr>
        <w:ind w:left="4977" w:hanging="230"/>
      </w:pPr>
      <w:rPr>
        <w:rFonts w:hint="default"/>
        <w:lang w:val="it-IT" w:eastAsia="en-US" w:bidi="ar-SA"/>
      </w:rPr>
    </w:lvl>
    <w:lvl w:ilvl="8" w:tplc="DDDE1D32">
      <w:numFmt w:val="bullet"/>
      <w:lvlText w:val="•"/>
      <w:lvlJc w:val="left"/>
      <w:pPr>
        <w:ind w:left="5623" w:hanging="230"/>
      </w:pPr>
      <w:rPr>
        <w:rFonts w:hint="default"/>
        <w:lang w:val="it-IT" w:eastAsia="en-US" w:bidi="ar-SA"/>
      </w:rPr>
    </w:lvl>
  </w:abstractNum>
  <w:abstractNum w:abstractNumId="69" w15:restartNumberingAfterBreak="0">
    <w:nsid w:val="23C02BDE"/>
    <w:multiLevelType w:val="multilevel"/>
    <w:tmpl w:val="34C276D6"/>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70" w15:restartNumberingAfterBreak="0">
    <w:nsid w:val="23D71993"/>
    <w:multiLevelType w:val="hybridMultilevel"/>
    <w:tmpl w:val="AF4EDC0E"/>
    <w:lvl w:ilvl="0" w:tplc="C2946088">
      <w:start w:val="1"/>
      <w:numFmt w:val="bullet"/>
      <w:lvlText w:val=""/>
      <w:lvlJc w:val="left"/>
      <w:pPr>
        <w:ind w:left="720" w:hanging="360"/>
      </w:pPr>
      <w:rPr>
        <w:rFonts w:ascii="Symbol" w:hAnsi="Symbol"/>
      </w:rPr>
    </w:lvl>
    <w:lvl w:ilvl="1" w:tplc="AB487982">
      <w:start w:val="1"/>
      <w:numFmt w:val="bullet"/>
      <w:lvlText w:val=""/>
      <w:lvlJc w:val="left"/>
      <w:pPr>
        <w:ind w:left="720" w:hanging="360"/>
      </w:pPr>
      <w:rPr>
        <w:rFonts w:ascii="Symbol" w:hAnsi="Symbol"/>
      </w:rPr>
    </w:lvl>
    <w:lvl w:ilvl="2" w:tplc="F5D82580">
      <w:start w:val="1"/>
      <w:numFmt w:val="bullet"/>
      <w:lvlText w:val=""/>
      <w:lvlJc w:val="left"/>
      <w:pPr>
        <w:ind w:left="720" w:hanging="360"/>
      </w:pPr>
      <w:rPr>
        <w:rFonts w:ascii="Symbol" w:hAnsi="Symbol"/>
      </w:rPr>
    </w:lvl>
    <w:lvl w:ilvl="3" w:tplc="01509938">
      <w:start w:val="1"/>
      <w:numFmt w:val="bullet"/>
      <w:lvlText w:val=""/>
      <w:lvlJc w:val="left"/>
      <w:pPr>
        <w:ind w:left="720" w:hanging="360"/>
      </w:pPr>
      <w:rPr>
        <w:rFonts w:ascii="Symbol" w:hAnsi="Symbol"/>
      </w:rPr>
    </w:lvl>
    <w:lvl w:ilvl="4" w:tplc="9FDA068A">
      <w:start w:val="1"/>
      <w:numFmt w:val="bullet"/>
      <w:lvlText w:val=""/>
      <w:lvlJc w:val="left"/>
      <w:pPr>
        <w:ind w:left="720" w:hanging="360"/>
      </w:pPr>
      <w:rPr>
        <w:rFonts w:ascii="Symbol" w:hAnsi="Symbol"/>
      </w:rPr>
    </w:lvl>
    <w:lvl w:ilvl="5" w:tplc="3E800F1E">
      <w:start w:val="1"/>
      <w:numFmt w:val="bullet"/>
      <w:lvlText w:val=""/>
      <w:lvlJc w:val="left"/>
      <w:pPr>
        <w:ind w:left="720" w:hanging="360"/>
      </w:pPr>
      <w:rPr>
        <w:rFonts w:ascii="Symbol" w:hAnsi="Symbol"/>
      </w:rPr>
    </w:lvl>
    <w:lvl w:ilvl="6" w:tplc="3592AC2A">
      <w:start w:val="1"/>
      <w:numFmt w:val="bullet"/>
      <w:lvlText w:val=""/>
      <w:lvlJc w:val="left"/>
      <w:pPr>
        <w:ind w:left="720" w:hanging="360"/>
      </w:pPr>
      <w:rPr>
        <w:rFonts w:ascii="Symbol" w:hAnsi="Symbol"/>
      </w:rPr>
    </w:lvl>
    <w:lvl w:ilvl="7" w:tplc="43D82AAE">
      <w:start w:val="1"/>
      <w:numFmt w:val="bullet"/>
      <w:lvlText w:val=""/>
      <w:lvlJc w:val="left"/>
      <w:pPr>
        <w:ind w:left="720" w:hanging="360"/>
      </w:pPr>
      <w:rPr>
        <w:rFonts w:ascii="Symbol" w:hAnsi="Symbol"/>
      </w:rPr>
    </w:lvl>
    <w:lvl w:ilvl="8" w:tplc="9F841C96">
      <w:start w:val="1"/>
      <w:numFmt w:val="bullet"/>
      <w:lvlText w:val=""/>
      <w:lvlJc w:val="left"/>
      <w:pPr>
        <w:ind w:left="720" w:hanging="360"/>
      </w:pPr>
      <w:rPr>
        <w:rFonts w:ascii="Symbol" w:hAnsi="Symbol"/>
      </w:rPr>
    </w:lvl>
  </w:abstractNum>
  <w:abstractNum w:abstractNumId="71" w15:restartNumberingAfterBreak="0">
    <w:nsid w:val="240A4C01"/>
    <w:multiLevelType w:val="hybridMultilevel"/>
    <w:tmpl w:val="EC24D84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2" w15:restartNumberingAfterBreak="0">
    <w:nsid w:val="259D3EE9"/>
    <w:multiLevelType w:val="hybridMultilevel"/>
    <w:tmpl w:val="E0B4FBC8"/>
    <w:lvl w:ilvl="0" w:tplc="ACE44B2E">
      <w:start w:val="1"/>
      <w:numFmt w:val="lowerLetter"/>
      <w:lvlText w:val="%1)"/>
      <w:lvlJc w:val="left"/>
      <w:pPr>
        <w:ind w:left="1417" w:hanging="428"/>
        <w:jc w:val="right"/>
      </w:pPr>
      <w:rPr>
        <w:rFonts w:ascii="Times New Roman" w:eastAsia="Calibri" w:hAnsi="Times New Roman" w:cs="Calibri" w:hint="default"/>
        <w:b w:val="0"/>
        <w:bCs w:val="0"/>
        <w:i w:val="0"/>
        <w:iCs w:val="0"/>
        <w:spacing w:val="-1"/>
        <w:w w:val="100"/>
        <w:sz w:val="24"/>
        <w:szCs w:val="22"/>
        <w:lang w:val="it-IT" w:eastAsia="en-US" w:bidi="ar-SA"/>
      </w:rPr>
    </w:lvl>
    <w:lvl w:ilvl="1" w:tplc="98546FA6">
      <w:start w:val="1"/>
      <w:numFmt w:val="lowerRoman"/>
      <w:lvlText w:val="%2)"/>
      <w:lvlJc w:val="left"/>
      <w:pPr>
        <w:ind w:left="2123" w:hanging="572"/>
      </w:pPr>
      <w:rPr>
        <w:rFonts w:ascii="Calibri" w:eastAsia="Calibri" w:hAnsi="Calibri" w:cs="Calibri" w:hint="default"/>
        <w:b w:val="0"/>
        <w:bCs w:val="0"/>
        <w:i w:val="0"/>
        <w:iCs w:val="0"/>
        <w:spacing w:val="0"/>
        <w:w w:val="100"/>
        <w:sz w:val="24"/>
        <w:szCs w:val="24"/>
        <w:lang w:val="it-IT" w:eastAsia="en-US" w:bidi="ar-SA"/>
      </w:rPr>
    </w:lvl>
    <w:lvl w:ilvl="2" w:tplc="C362FC36">
      <w:numFmt w:val="bullet"/>
      <w:lvlText w:val="•"/>
      <w:lvlJc w:val="left"/>
      <w:pPr>
        <w:ind w:left="2986" w:hanging="572"/>
      </w:pPr>
      <w:rPr>
        <w:rFonts w:hint="default"/>
        <w:lang w:val="it-IT" w:eastAsia="en-US" w:bidi="ar-SA"/>
      </w:rPr>
    </w:lvl>
    <w:lvl w:ilvl="3" w:tplc="44D2990E">
      <w:numFmt w:val="bullet"/>
      <w:lvlText w:val="•"/>
      <w:lvlJc w:val="left"/>
      <w:pPr>
        <w:ind w:left="3853" w:hanging="572"/>
      </w:pPr>
      <w:rPr>
        <w:rFonts w:hint="default"/>
        <w:lang w:val="it-IT" w:eastAsia="en-US" w:bidi="ar-SA"/>
      </w:rPr>
    </w:lvl>
    <w:lvl w:ilvl="4" w:tplc="2E1C6422">
      <w:numFmt w:val="bullet"/>
      <w:lvlText w:val="•"/>
      <w:lvlJc w:val="left"/>
      <w:pPr>
        <w:ind w:left="4720" w:hanging="572"/>
      </w:pPr>
      <w:rPr>
        <w:rFonts w:hint="default"/>
        <w:lang w:val="it-IT" w:eastAsia="en-US" w:bidi="ar-SA"/>
      </w:rPr>
    </w:lvl>
    <w:lvl w:ilvl="5" w:tplc="F2E4BA68">
      <w:numFmt w:val="bullet"/>
      <w:lvlText w:val="•"/>
      <w:lvlJc w:val="left"/>
      <w:pPr>
        <w:ind w:left="5586" w:hanging="572"/>
      </w:pPr>
      <w:rPr>
        <w:rFonts w:hint="default"/>
        <w:lang w:val="it-IT" w:eastAsia="en-US" w:bidi="ar-SA"/>
      </w:rPr>
    </w:lvl>
    <w:lvl w:ilvl="6" w:tplc="C7EC3EC6">
      <w:numFmt w:val="bullet"/>
      <w:lvlText w:val="•"/>
      <w:lvlJc w:val="left"/>
      <w:pPr>
        <w:ind w:left="6453" w:hanging="572"/>
      </w:pPr>
      <w:rPr>
        <w:rFonts w:hint="default"/>
        <w:lang w:val="it-IT" w:eastAsia="en-US" w:bidi="ar-SA"/>
      </w:rPr>
    </w:lvl>
    <w:lvl w:ilvl="7" w:tplc="7CC2B83C">
      <w:numFmt w:val="bullet"/>
      <w:lvlText w:val="•"/>
      <w:lvlJc w:val="left"/>
      <w:pPr>
        <w:ind w:left="7320" w:hanging="572"/>
      </w:pPr>
      <w:rPr>
        <w:rFonts w:hint="default"/>
        <w:lang w:val="it-IT" w:eastAsia="en-US" w:bidi="ar-SA"/>
      </w:rPr>
    </w:lvl>
    <w:lvl w:ilvl="8" w:tplc="49B0455A">
      <w:numFmt w:val="bullet"/>
      <w:lvlText w:val="•"/>
      <w:lvlJc w:val="left"/>
      <w:pPr>
        <w:ind w:left="8186" w:hanging="572"/>
      </w:pPr>
      <w:rPr>
        <w:rFonts w:hint="default"/>
        <w:lang w:val="it-IT" w:eastAsia="en-US" w:bidi="ar-SA"/>
      </w:rPr>
    </w:lvl>
  </w:abstractNum>
  <w:abstractNum w:abstractNumId="73" w15:restartNumberingAfterBreak="0">
    <w:nsid w:val="266F1D04"/>
    <w:multiLevelType w:val="multilevel"/>
    <w:tmpl w:val="0C8EE35C"/>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74" w15:restartNumberingAfterBreak="0">
    <w:nsid w:val="26722D66"/>
    <w:multiLevelType w:val="multilevel"/>
    <w:tmpl w:val="66C4E860"/>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75" w15:restartNumberingAfterBreak="0">
    <w:nsid w:val="26802DED"/>
    <w:multiLevelType w:val="multilevel"/>
    <w:tmpl w:val="FDF2DF82"/>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76" w15:restartNumberingAfterBreak="0">
    <w:nsid w:val="27F229DC"/>
    <w:multiLevelType w:val="hybridMultilevel"/>
    <w:tmpl w:val="CA800780"/>
    <w:lvl w:ilvl="0" w:tplc="0410000B">
      <w:start w:val="1"/>
      <w:numFmt w:val="bullet"/>
      <w:lvlText w:val=""/>
      <w:lvlJc w:val="left"/>
      <w:pPr>
        <w:ind w:left="1080" w:hanging="360"/>
      </w:pPr>
      <w:rPr>
        <w:rFonts w:ascii="Wingdings" w:hAnsi="Wingding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7" w15:restartNumberingAfterBreak="0">
    <w:nsid w:val="286D1EF5"/>
    <w:multiLevelType w:val="multilevel"/>
    <w:tmpl w:val="0C8EE35C"/>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78" w15:restartNumberingAfterBreak="0">
    <w:nsid w:val="29A90415"/>
    <w:multiLevelType w:val="hybridMultilevel"/>
    <w:tmpl w:val="9294AC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2A832A7A"/>
    <w:multiLevelType w:val="multilevel"/>
    <w:tmpl w:val="0F2A2B34"/>
    <w:lvl w:ilvl="0">
      <w:start w:val="1"/>
      <w:numFmt w:val="bullet"/>
      <w:lvlText w:val=""/>
      <w:lvlJc w:val="left"/>
      <w:pPr>
        <w:ind w:left="846" w:hanging="706"/>
      </w:pPr>
      <w:rPr>
        <w:rFonts w:ascii="Wingdings" w:hAnsi="Wingdings" w:hint="default"/>
        <w:b/>
        <w:bCs/>
        <w:i w:val="0"/>
        <w:iCs w:val="0"/>
        <w:color w:val="2D74B5"/>
        <w:spacing w:val="0"/>
        <w:w w:val="100"/>
        <w:sz w:val="19"/>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80" w15:restartNumberingAfterBreak="0">
    <w:nsid w:val="2AC5732D"/>
    <w:multiLevelType w:val="hybridMultilevel"/>
    <w:tmpl w:val="7D1E4F6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1" w15:restartNumberingAfterBreak="0">
    <w:nsid w:val="2AD262BA"/>
    <w:multiLevelType w:val="hybridMultilevel"/>
    <w:tmpl w:val="D9C26E58"/>
    <w:lvl w:ilvl="0" w:tplc="93942444">
      <w:start w:val="1"/>
      <w:numFmt w:val="lowerLetter"/>
      <w:lvlText w:val="%1)"/>
      <w:lvlJc w:val="left"/>
      <w:pPr>
        <w:ind w:left="861" w:hanging="346"/>
      </w:pPr>
      <w:rPr>
        <w:rFonts w:hint="default"/>
        <w:b w:val="0"/>
        <w:bCs w:val="0"/>
        <w:i w:val="0"/>
        <w:iCs w:val="0"/>
        <w:spacing w:val="0"/>
        <w:w w:val="99"/>
        <w:sz w:val="24"/>
        <w:szCs w:val="24"/>
        <w:lang w:val="it-IT" w:eastAsia="en-US" w:bidi="ar-SA"/>
      </w:rPr>
    </w:lvl>
    <w:lvl w:ilvl="1" w:tplc="A9F83C2A">
      <w:numFmt w:val="bullet"/>
      <w:lvlText w:val="o"/>
      <w:lvlJc w:val="left"/>
      <w:pPr>
        <w:ind w:left="1582" w:hanging="337"/>
      </w:pPr>
      <w:rPr>
        <w:rFonts w:ascii="Courier New" w:eastAsia="Courier New" w:hAnsi="Courier New" w:cs="Courier New" w:hint="default"/>
        <w:b w:val="0"/>
        <w:bCs w:val="0"/>
        <w:i w:val="0"/>
        <w:iCs w:val="0"/>
        <w:spacing w:val="0"/>
        <w:w w:val="100"/>
        <w:sz w:val="22"/>
        <w:szCs w:val="22"/>
        <w:lang w:val="it-IT" w:eastAsia="en-US" w:bidi="ar-SA"/>
      </w:rPr>
    </w:lvl>
    <w:lvl w:ilvl="2" w:tplc="9B28C922">
      <w:numFmt w:val="bullet"/>
      <w:lvlText w:val="•"/>
      <w:lvlJc w:val="left"/>
      <w:pPr>
        <w:ind w:left="2506" w:hanging="337"/>
      </w:pPr>
      <w:rPr>
        <w:rFonts w:hint="default"/>
        <w:lang w:val="it-IT" w:eastAsia="en-US" w:bidi="ar-SA"/>
      </w:rPr>
    </w:lvl>
    <w:lvl w:ilvl="3" w:tplc="D6DC5B72">
      <w:numFmt w:val="bullet"/>
      <w:lvlText w:val="•"/>
      <w:lvlJc w:val="left"/>
      <w:pPr>
        <w:ind w:left="3433" w:hanging="337"/>
      </w:pPr>
      <w:rPr>
        <w:rFonts w:hint="default"/>
        <w:lang w:val="it-IT" w:eastAsia="en-US" w:bidi="ar-SA"/>
      </w:rPr>
    </w:lvl>
    <w:lvl w:ilvl="4" w:tplc="934A0F56">
      <w:numFmt w:val="bullet"/>
      <w:lvlText w:val="•"/>
      <w:lvlJc w:val="left"/>
      <w:pPr>
        <w:ind w:left="4360" w:hanging="337"/>
      </w:pPr>
      <w:rPr>
        <w:rFonts w:hint="default"/>
        <w:lang w:val="it-IT" w:eastAsia="en-US" w:bidi="ar-SA"/>
      </w:rPr>
    </w:lvl>
    <w:lvl w:ilvl="5" w:tplc="9F82D3B8">
      <w:numFmt w:val="bullet"/>
      <w:lvlText w:val="•"/>
      <w:lvlJc w:val="left"/>
      <w:pPr>
        <w:ind w:left="5286" w:hanging="337"/>
      </w:pPr>
      <w:rPr>
        <w:rFonts w:hint="default"/>
        <w:lang w:val="it-IT" w:eastAsia="en-US" w:bidi="ar-SA"/>
      </w:rPr>
    </w:lvl>
    <w:lvl w:ilvl="6" w:tplc="B12EE3E4">
      <w:numFmt w:val="bullet"/>
      <w:lvlText w:val="•"/>
      <w:lvlJc w:val="left"/>
      <w:pPr>
        <w:ind w:left="6213" w:hanging="337"/>
      </w:pPr>
      <w:rPr>
        <w:rFonts w:hint="default"/>
        <w:lang w:val="it-IT" w:eastAsia="en-US" w:bidi="ar-SA"/>
      </w:rPr>
    </w:lvl>
    <w:lvl w:ilvl="7" w:tplc="5F000158">
      <w:numFmt w:val="bullet"/>
      <w:lvlText w:val="•"/>
      <w:lvlJc w:val="left"/>
      <w:pPr>
        <w:ind w:left="7140" w:hanging="337"/>
      </w:pPr>
      <w:rPr>
        <w:rFonts w:hint="default"/>
        <w:lang w:val="it-IT" w:eastAsia="en-US" w:bidi="ar-SA"/>
      </w:rPr>
    </w:lvl>
    <w:lvl w:ilvl="8" w:tplc="102A928E">
      <w:numFmt w:val="bullet"/>
      <w:lvlText w:val="•"/>
      <w:lvlJc w:val="left"/>
      <w:pPr>
        <w:ind w:left="8066" w:hanging="337"/>
      </w:pPr>
      <w:rPr>
        <w:rFonts w:hint="default"/>
        <w:lang w:val="it-IT" w:eastAsia="en-US" w:bidi="ar-SA"/>
      </w:rPr>
    </w:lvl>
  </w:abstractNum>
  <w:abstractNum w:abstractNumId="82" w15:restartNumberingAfterBreak="0">
    <w:nsid w:val="2BB16373"/>
    <w:multiLevelType w:val="hybridMultilevel"/>
    <w:tmpl w:val="CCBA9D0E"/>
    <w:lvl w:ilvl="0" w:tplc="B8CE6A44">
      <w:start w:val="1"/>
      <w:numFmt w:val="lowerLetter"/>
      <w:lvlText w:val="%1)"/>
      <w:lvlJc w:val="left"/>
      <w:pPr>
        <w:ind w:left="1369" w:hanging="361"/>
      </w:pPr>
      <w:rPr>
        <w:rFonts w:ascii="Times New Roman" w:eastAsia="Calibri" w:hAnsi="Times New Roman" w:cs="Calibri" w:hint="default"/>
        <w:b w:val="0"/>
        <w:bCs w:val="0"/>
        <w:i w:val="0"/>
        <w:iCs w:val="0"/>
        <w:spacing w:val="-1"/>
        <w:w w:val="100"/>
        <w:sz w:val="24"/>
        <w:szCs w:val="22"/>
        <w:lang w:val="it-IT" w:eastAsia="en-US" w:bidi="ar-SA"/>
      </w:rPr>
    </w:lvl>
    <w:lvl w:ilvl="1" w:tplc="ADBC890C">
      <w:numFmt w:val="bullet"/>
      <w:lvlText w:val="•"/>
      <w:lvlJc w:val="left"/>
      <w:pPr>
        <w:ind w:left="2216" w:hanging="361"/>
      </w:pPr>
      <w:rPr>
        <w:rFonts w:hint="default"/>
        <w:lang w:val="it-IT" w:eastAsia="en-US" w:bidi="ar-SA"/>
      </w:rPr>
    </w:lvl>
    <w:lvl w:ilvl="2" w:tplc="240A1584">
      <w:numFmt w:val="bullet"/>
      <w:lvlText w:val="•"/>
      <w:lvlJc w:val="left"/>
      <w:pPr>
        <w:ind w:left="3072" w:hanging="361"/>
      </w:pPr>
      <w:rPr>
        <w:rFonts w:hint="default"/>
        <w:lang w:val="it-IT" w:eastAsia="en-US" w:bidi="ar-SA"/>
      </w:rPr>
    </w:lvl>
    <w:lvl w:ilvl="3" w:tplc="A7C4978C">
      <w:numFmt w:val="bullet"/>
      <w:lvlText w:val="•"/>
      <w:lvlJc w:val="left"/>
      <w:pPr>
        <w:ind w:left="3928" w:hanging="361"/>
      </w:pPr>
      <w:rPr>
        <w:rFonts w:hint="default"/>
        <w:lang w:val="it-IT" w:eastAsia="en-US" w:bidi="ar-SA"/>
      </w:rPr>
    </w:lvl>
    <w:lvl w:ilvl="4" w:tplc="655E4CCA">
      <w:numFmt w:val="bullet"/>
      <w:lvlText w:val="•"/>
      <w:lvlJc w:val="left"/>
      <w:pPr>
        <w:ind w:left="4784" w:hanging="361"/>
      </w:pPr>
      <w:rPr>
        <w:rFonts w:hint="default"/>
        <w:lang w:val="it-IT" w:eastAsia="en-US" w:bidi="ar-SA"/>
      </w:rPr>
    </w:lvl>
    <w:lvl w:ilvl="5" w:tplc="79EAA8AE">
      <w:numFmt w:val="bullet"/>
      <w:lvlText w:val="•"/>
      <w:lvlJc w:val="left"/>
      <w:pPr>
        <w:ind w:left="5640" w:hanging="361"/>
      </w:pPr>
      <w:rPr>
        <w:rFonts w:hint="default"/>
        <w:lang w:val="it-IT" w:eastAsia="en-US" w:bidi="ar-SA"/>
      </w:rPr>
    </w:lvl>
    <w:lvl w:ilvl="6" w:tplc="92F08C08">
      <w:numFmt w:val="bullet"/>
      <w:lvlText w:val="•"/>
      <w:lvlJc w:val="left"/>
      <w:pPr>
        <w:ind w:left="6496" w:hanging="361"/>
      </w:pPr>
      <w:rPr>
        <w:rFonts w:hint="default"/>
        <w:lang w:val="it-IT" w:eastAsia="en-US" w:bidi="ar-SA"/>
      </w:rPr>
    </w:lvl>
    <w:lvl w:ilvl="7" w:tplc="72B86014">
      <w:numFmt w:val="bullet"/>
      <w:lvlText w:val="•"/>
      <w:lvlJc w:val="left"/>
      <w:pPr>
        <w:ind w:left="7352" w:hanging="361"/>
      </w:pPr>
      <w:rPr>
        <w:rFonts w:hint="default"/>
        <w:lang w:val="it-IT" w:eastAsia="en-US" w:bidi="ar-SA"/>
      </w:rPr>
    </w:lvl>
    <w:lvl w:ilvl="8" w:tplc="52A8694A">
      <w:numFmt w:val="bullet"/>
      <w:lvlText w:val="•"/>
      <w:lvlJc w:val="left"/>
      <w:pPr>
        <w:ind w:left="8208" w:hanging="361"/>
      </w:pPr>
      <w:rPr>
        <w:rFonts w:hint="default"/>
        <w:lang w:val="it-IT" w:eastAsia="en-US" w:bidi="ar-SA"/>
      </w:rPr>
    </w:lvl>
  </w:abstractNum>
  <w:abstractNum w:abstractNumId="83" w15:restartNumberingAfterBreak="0">
    <w:nsid w:val="2CB83F5D"/>
    <w:multiLevelType w:val="hybridMultilevel"/>
    <w:tmpl w:val="36605D80"/>
    <w:lvl w:ilvl="0" w:tplc="0410000B">
      <w:start w:val="1"/>
      <w:numFmt w:val="bullet"/>
      <w:lvlText w:val=""/>
      <w:lvlJc w:val="left"/>
      <w:pPr>
        <w:ind w:left="1146" w:hanging="360"/>
      </w:pPr>
      <w:rPr>
        <w:rFonts w:ascii="Wingdings" w:hAnsi="Wingdings"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84" w15:restartNumberingAfterBreak="0">
    <w:nsid w:val="2CB85216"/>
    <w:multiLevelType w:val="hybridMultilevel"/>
    <w:tmpl w:val="D9C26E58"/>
    <w:lvl w:ilvl="0" w:tplc="FFFFFFFF">
      <w:start w:val="1"/>
      <w:numFmt w:val="lowerLetter"/>
      <w:lvlText w:val="%1)"/>
      <w:lvlJc w:val="left"/>
      <w:pPr>
        <w:ind w:left="861" w:hanging="346"/>
      </w:pPr>
      <w:rPr>
        <w:rFonts w:hint="default"/>
        <w:b w:val="0"/>
        <w:bCs w:val="0"/>
        <w:i w:val="0"/>
        <w:iCs w:val="0"/>
        <w:spacing w:val="0"/>
        <w:w w:val="99"/>
        <w:sz w:val="24"/>
        <w:szCs w:val="24"/>
        <w:lang w:val="it-IT" w:eastAsia="en-US" w:bidi="ar-SA"/>
      </w:rPr>
    </w:lvl>
    <w:lvl w:ilvl="1" w:tplc="FFFFFFFF">
      <w:numFmt w:val="bullet"/>
      <w:lvlText w:val="o"/>
      <w:lvlJc w:val="left"/>
      <w:pPr>
        <w:ind w:left="1582" w:hanging="337"/>
      </w:pPr>
      <w:rPr>
        <w:rFonts w:ascii="Courier New" w:eastAsia="Courier New" w:hAnsi="Courier New" w:cs="Courier New" w:hint="default"/>
        <w:b w:val="0"/>
        <w:bCs w:val="0"/>
        <w:i w:val="0"/>
        <w:iCs w:val="0"/>
        <w:spacing w:val="0"/>
        <w:w w:val="100"/>
        <w:sz w:val="22"/>
        <w:szCs w:val="22"/>
        <w:lang w:val="it-IT" w:eastAsia="en-US" w:bidi="ar-SA"/>
      </w:rPr>
    </w:lvl>
    <w:lvl w:ilvl="2" w:tplc="FFFFFFFF">
      <w:numFmt w:val="bullet"/>
      <w:lvlText w:val="•"/>
      <w:lvlJc w:val="left"/>
      <w:pPr>
        <w:ind w:left="2506" w:hanging="337"/>
      </w:pPr>
      <w:rPr>
        <w:rFonts w:hint="default"/>
        <w:lang w:val="it-IT" w:eastAsia="en-US" w:bidi="ar-SA"/>
      </w:rPr>
    </w:lvl>
    <w:lvl w:ilvl="3" w:tplc="FFFFFFFF">
      <w:numFmt w:val="bullet"/>
      <w:lvlText w:val="•"/>
      <w:lvlJc w:val="left"/>
      <w:pPr>
        <w:ind w:left="3433" w:hanging="337"/>
      </w:pPr>
      <w:rPr>
        <w:rFonts w:hint="default"/>
        <w:lang w:val="it-IT" w:eastAsia="en-US" w:bidi="ar-SA"/>
      </w:rPr>
    </w:lvl>
    <w:lvl w:ilvl="4" w:tplc="FFFFFFFF">
      <w:numFmt w:val="bullet"/>
      <w:lvlText w:val="•"/>
      <w:lvlJc w:val="left"/>
      <w:pPr>
        <w:ind w:left="4360" w:hanging="337"/>
      </w:pPr>
      <w:rPr>
        <w:rFonts w:hint="default"/>
        <w:lang w:val="it-IT" w:eastAsia="en-US" w:bidi="ar-SA"/>
      </w:rPr>
    </w:lvl>
    <w:lvl w:ilvl="5" w:tplc="FFFFFFFF">
      <w:numFmt w:val="bullet"/>
      <w:lvlText w:val="•"/>
      <w:lvlJc w:val="left"/>
      <w:pPr>
        <w:ind w:left="5286" w:hanging="337"/>
      </w:pPr>
      <w:rPr>
        <w:rFonts w:hint="default"/>
        <w:lang w:val="it-IT" w:eastAsia="en-US" w:bidi="ar-SA"/>
      </w:rPr>
    </w:lvl>
    <w:lvl w:ilvl="6" w:tplc="FFFFFFFF">
      <w:numFmt w:val="bullet"/>
      <w:lvlText w:val="•"/>
      <w:lvlJc w:val="left"/>
      <w:pPr>
        <w:ind w:left="6213" w:hanging="337"/>
      </w:pPr>
      <w:rPr>
        <w:rFonts w:hint="default"/>
        <w:lang w:val="it-IT" w:eastAsia="en-US" w:bidi="ar-SA"/>
      </w:rPr>
    </w:lvl>
    <w:lvl w:ilvl="7" w:tplc="FFFFFFFF">
      <w:numFmt w:val="bullet"/>
      <w:lvlText w:val="•"/>
      <w:lvlJc w:val="left"/>
      <w:pPr>
        <w:ind w:left="7140" w:hanging="337"/>
      </w:pPr>
      <w:rPr>
        <w:rFonts w:hint="default"/>
        <w:lang w:val="it-IT" w:eastAsia="en-US" w:bidi="ar-SA"/>
      </w:rPr>
    </w:lvl>
    <w:lvl w:ilvl="8" w:tplc="FFFFFFFF">
      <w:numFmt w:val="bullet"/>
      <w:lvlText w:val="•"/>
      <w:lvlJc w:val="left"/>
      <w:pPr>
        <w:ind w:left="8066" w:hanging="337"/>
      </w:pPr>
      <w:rPr>
        <w:rFonts w:hint="default"/>
        <w:lang w:val="it-IT" w:eastAsia="en-US" w:bidi="ar-SA"/>
      </w:rPr>
    </w:lvl>
  </w:abstractNum>
  <w:abstractNum w:abstractNumId="85" w15:restartNumberingAfterBreak="0">
    <w:nsid w:val="2EC27CC3"/>
    <w:multiLevelType w:val="hybridMultilevel"/>
    <w:tmpl w:val="549C3E12"/>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86" w15:restartNumberingAfterBreak="0">
    <w:nsid w:val="301B328D"/>
    <w:multiLevelType w:val="hybridMultilevel"/>
    <w:tmpl w:val="2812A696"/>
    <w:lvl w:ilvl="0" w:tplc="04100001">
      <w:start w:val="1"/>
      <w:numFmt w:val="bullet"/>
      <w:lvlText w:val=""/>
      <w:lvlJc w:val="left"/>
      <w:pPr>
        <w:ind w:left="2138" w:hanging="360"/>
      </w:pPr>
      <w:rPr>
        <w:rFonts w:ascii="Symbol" w:hAnsi="Symbol" w:hint="default"/>
      </w:rPr>
    </w:lvl>
    <w:lvl w:ilvl="1" w:tplc="04100019" w:tentative="1">
      <w:start w:val="1"/>
      <w:numFmt w:val="lowerLetter"/>
      <w:lvlText w:val="%2."/>
      <w:lvlJc w:val="left"/>
      <w:pPr>
        <w:ind w:left="2858" w:hanging="360"/>
      </w:pPr>
    </w:lvl>
    <w:lvl w:ilvl="2" w:tplc="0410001B" w:tentative="1">
      <w:start w:val="1"/>
      <w:numFmt w:val="lowerRoman"/>
      <w:lvlText w:val="%3."/>
      <w:lvlJc w:val="right"/>
      <w:pPr>
        <w:ind w:left="3578" w:hanging="180"/>
      </w:p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87" w15:restartNumberingAfterBreak="0">
    <w:nsid w:val="306C49D6"/>
    <w:multiLevelType w:val="hybridMultilevel"/>
    <w:tmpl w:val="A290F1CC"/>
    <w:lvl w:ilvl="0" w:tplc="B502A1BE">
      <w:numFmt w:val="bullet"/>
      <w:lvlText w:val=""/>
      <w:lvlJc w:val="left"/>
      <w:pPr>
        <w:ind w:left="860" w:hanging="346"/>
      </w:pPr>
      <w:rPr>
        <w:rFonts w:ascii="Symbol" w:eastAsia="Symbol" w:hAnsi="Symbol" w:cs="Symbol" w:hint="default"/>
        <w:b w:val="0"/>
        <w:bCs w:val="0"/>
        <w:i w:val="0"/>
        <w:iCs w:val="0"/>
        <w:spacing w:val="0"/>
        <w:w w:val="100"/>
        <w:sz w:val="22"/>
        <w:szCs w:val="22"/>
        <w:lang w:val="it-IT" w:eastAsia="en-US" w:bidi="ar-SA"/>
      </w:rPr>
    </w:lvl>
    <w:lvl w:ilvl="1" w:tplc="6368F702">
      <w:numFmt w:val="bullet"/>
      <w:lvlText w:val="•"/>
      <w:lvlJc w:val="left"/>
      <w:pPr>
        <w:ind w:left="1766" w:hanging="346"/>
      </w:pPr>
      <w:rPr>
        <w:rFonts w:hint="default"/>
        <w:lang w:val="it-IT" w:eastAsia="en-US" w:bidi="ar-SA"/>
      </w:rPr>
    </w:lvl>
    <w:lvl w:ilvl="2" w:tplc="AAF0678C">
      <w:numFmt w:val="bullet"/>
      <w:lvlText w:val="•"/>
      <w:lvlJc w:val="left"/>
      <w:pPr>
        <w:ind w:left="2672" w:hanging="346"/>
      </w:pPr>
      <w:rPr>
        <w:rFonts w:hint="default"/>
        <w:lang w:val="it-IT" w:eastAsia="en-US" w:bidi="ar-SA"/>
      </w:rPr>
    </w:lvl>
    <w:lvl w:ilvl="3" w:tplc="C4C43876">
      <w:numFmt w:val="bullet"/>
      <w:lvlText w:val="•"/>
      <w:lvlJc w:val="left"/>
      <w:pPr>
        <w:ind w:left="3578" w:hanging="346"/>
      </w:pPr>
      <w:rPr>
        <w:rFonts w:hint="default"/>
        <w:lang w:val="it-IT" w:eastAsia="en-US" w:bidi="ar-SA"/>
      </w:rPr>
    </w:lvl>
    <w:lvl w:ilvl="4" w:tplc="7F3A7668">
      <w:numFmt w:val="bullet"/>
      <w:lvlText w:val="•"/>
      <w:lvlJc w:val="left"/>
      <w:pPr>
        <w:ind w:left="4484" w:hanging="346"/>
      </w:pPr>
      <w:rPr>
        <w:rFonts w:hint="default"/>
        <w:lang w:val="it-IT" w:eastAsia="en-US" w:bidi="ar-SA"/>
      </w:rPr>
    </w:lvl>
    <w:lvl w:ilvl="5" w:tplc="1444E6AE">
      <w:numFmt w:val="bullet"/>
      <w:lvlText w:val="•"/>
      <w:lvlJc w:val="left"/>
      <w:pPr>
        <w:ind w:left="5390" w:hanging="346"/>
      </w:pPr>
      <w:rPr>
        <w:rFonts w:hint="default"/>
        <w:lang w:val="it-IT" w:eastAsia="en-US" w:bidi="ar-SA"/>
      </w:rPr>
    </w:lvl>
    <w:lvl w:ilvl="6" w:tplc="4B5A4FB8">
      <w:numFmt w:val="bullet"/>
      <w:lvlText w:val="•"/>
      <w:lvlJc w:val="left"/>
      <w:pPr>
        <w:ind w:left="6296" w:hanging="346"/>
      </w:pPr>
      <w:rPr>
        <w:rFonts w:hint="default"/>
        <w:lang w:val="it-IT" w:eastAsia="en-US" w:bidi="ar-SA"/>
      </w:rPr>
    </w:lvl>
    <w:lvl w:ilvl="7" w:tplc="D56E9442">
      <w:numFmt w:val="bullet"/>
      <w:lvlText w:val="•"/>
      <w:lvlJc w:val="left"/>
      <w:pPr>
        <w:ind w:left="7202" w:hanging="346"/>
      </w:pPr>
      <w:rPr>
        <w:rFonts w:hint="default"/>
        <w:lang w:val="it-IT" w:eastAsia="en-US" w:bidi="ar-SA"/>
      </w:rPr>
    </w:lvl>
    <w:lvl w:ilvl="8" w:tplc="1A02067C">
      <w:numFmt w:val="bullet"/>
      <w:lvlText w:val="•"/>
      <w:lvlJc w:val="left"/>
      <w:pPr>
        <w:ind w:left="8108" w:hanging="346"/>
      </w:pPr>
      <w:rPr>
        <w:rFonts w:hint="default"/>
        <w:lang w:val="it-IT" w:eastAsia="en-US" w:bidi="ar-SA"/>
      </w:rPr>
    </w:lvl>
  </w:abstractNum>
  <w:abstractNum w:abstractNumId="88" w15:restartNumberingAfterBreak="0">
    <w:nsid w:val="313E4F86"/>
    <w:multiLevelType w:val="hybridMultilevel"/>
    <w:tmpl w:val="49BC0712"/>
    <w:lvl w:ilvl="0" w:tplc="FFFFFFFF">
      <w:start w:val="1"/>
      <w:numFmt w:val="decimal"/>
      <w:lvlText w:val="%1."/>
      <w:lvlJc w:val="left"/>
      <w:pPr>
        <w:ind w:left="501" w:hanging="361"/>
      </w:pPr>
      <w:rPr>
        <w:rFonts w:hint="default"/>
        <w:spacing w:val="-2"/>
        <w:w w:val="10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31554396"/>
    <w:multiLevelType w:val="hybridMultilevel"/>
    <w:tmpl w:val="051A0A32"/>
    <w:lvl w:ilvl="0" w:tplc="64B4E436">
      <w:numFmt w:val="bullet"/>
      <w:lvlText w:val="-"/>
      <w:lvlJc w:val="left"/>
      <w:pPr>
        <w:ind w:left="851" w:hanging="428"/>
      </w:pPr>
      <w:rPr>
        <w:rFonts w:ascii="Times New Roman" w:eastAsia="Times New Roman" w:hAnsi="Times New Roman" w:cs="Times New Roman" w:hint="default"/>
        <w:b w:val="0"/>
        <w:bCs w:val="0"/>
        <w:i w:val="0"/>
        <w:iCs w:val="0"/>
        <w:spacing w:val="0"/>
        <w:w w:val="100"/>
        <w:sz w:val="22"/>
        <w:szCs w:val="22"/>
        <w:lang w:val="it-IT" w:eastAsia="en-US" w:bidi="ar-SA"/>
      </w:rPr>
    </w:lvl>
    <w:lvl w:ilvl="1" w:tplc="78FCDBEE">
      <w:numFmt w:val="bullet"/>
      <w:lvlText w:val="•"/>
      <w:lvlJc w:val="left"/>
      <w:pPr>
        <w:ind w:left="1766" w:hanging="428"/>
      </w:pPr>
      <w:rPr>
        <w:rFonts w:hint="default"/>
        <w:lang w:val="it-IT" w:eastAsia="en-US" w:bidi="ar-SA"/>
      </w:rPr>
    </w:lvl>
    <w:lvl w:ilvl="2" w:tplc="ED243C4E">
      <w:numFmt w:val="bullet"/>
      <w:lvlText w:val="•"/>
      <w:lvlJc w:val="left"/>
      <w:pPr>
        <w:ind w:left="2672" w:hanging="428"/>
      </w:pPr>
      <w:rPr>
        <w:rFonts w:hint="default"/>
        <w:lang w:val="it-IT" w:eastAsia="en-US" w:bidi="ar-SA"/>
      </w:rPr>
    </w:lvl>
    <w:lvl w:ilvl="3" w:tplc="C7AED8CE">
      <w:numFmt w:val="bullet"/>
      <w:lvlText w:val="•"/>
      <w:lvlJc w:val="left"/>
      <w:pPr>
        <w:ind w:left="3578" w:hanging="428"/>
      </w:pPr>
      <w:rPr>
        <w:rFonts w:hint="default"/>
        <w:lang w:val="it-IT" w:eastAsia="en-US" w:bidi="ar-SA"/>
      </w:rPr>
    </w:lvl>
    <w:lvl w:ilvl="4" w:tplc="E09C6E08">
      <w:numFmt w:val="bullet"/>
      <w:lvlText w:val="•"/>
      <w:lvlJc w:val="left"/>
      <w:pPr>
        <w:ind w:left="4484" w:hanging="428"/>
      </w:pPr>
      <w:rPr>
        <w:rFonts w:hint="default"/>
        <w:lang w:val="it-IT" w:eastAsia="en-US" w:bidi="ar-SA"/>
      </w:rPr>
    </w:lvl>
    <w:lvl w:ilvl="5" w:tplc="C078596C">
      <w:numFmt w:val="bullet"/>
      <w:lvlText w:val="•"/>
      <w:lvlJc w:val="left"/>
      <w:pPr>
        <w:ind w:left="5390" w:hanging="428"/>
      </w:pPr>
      <w:rPr>
        <w:rFonts w:hint="default"/>
        <w:lang w:val="it-IT" w:eastAsia="en-US" w:bidi="ar-SA"/>
      </w:rPr>
    </w:lvl>
    <w:lvl w:ilvl="6" w:tplc="194CECFC">
      <w:numFmt w:val="bullet"/>
      <w:lvlText w:val="•"/>
      <w:lvlJc w:val="left"/>
      <w:pPr>
        <w:ind w:left="6296" w:hanging="428"/>
      </w:pPr>
      <w:rPr>
        <w:rFonts w:hint="default"/>
        <w:lang w:val="it-IT" w:eastAsia="en-US" w:bidi="ar-SA"/>
      </w:rPr>
    </w:lvl>
    <w:lvl w:ilvl="7" w:tplc="14B00F10">
      <w:numFmt w:val="bullet"/>
      <w:lvlText w:val="•"/>
      <w:lvlJc w:val="left"/>
      <w:pPr>
        <w:ind w:left="7202" w:hanging="428"/>
      </w:pPr>
      <w:rPr>
        <w:rFonts w:hint="default"/>
        <w:lang w:val="it-IT" w:eastAsia="en-US" w:bidi="ar-SA"/>
      </w:rPr>
    </w:lvl>
    <w:lvl w:ilvl="8" w:tplc="56D20C3C">
      <w:numFmt w:val="bullet"/>
      <w:lvlText w:val="•"/>
      <w:lvlJc w:val="left"/>
      <w:pPr>
        <w:ind w:left="8108" w:hanging="428"/>
      </w:pPr>
      <w:rPr>
        <w:rFonts w:hint="default"/>
        <w:lang w:val="it-IT" w:eastAsia="en-US" w:bidi="ar-SA"/>
      </w:rPr>
    </w:lvl>
  </w:abstractNum>
  <w:abstractNum w:abstractNumId="90" w15:restartNumberingAfterBreak="0">
    <w:nsid w:val="3339493E"/>
    <w:multiLevelType w:val="hybridMultilevel"/>
    <w:tmpl w:val="29DA1C2E"/>
    <w:lvl w:ilvl="0" w:tplc="7880665A">
      <w:start w:val="1"/>
      <w:numFmt w:val="lowerLetter"/>
      <w:lvlText w:val="%1)"/>
      <w:lvlJc w:val="left"/>
      <w:pPr>
        <w:ind w:left="851" w:hanging="284"/>
      </w:pPr>
      <w:rPr>
        <w:rFonts w:ascii="Times New Roman" w:eastAsia="Calibri" w:hAnsi="Times New Roman" w:cs="Calibri" w:hint="default"/>
        <w:b w:val="0"/>
        <w:bCs w:val="0"/>
        <w:i w:val="0"/>
        <w:iCs w:val="0"/>
        <w:spacing w:val="-1"/>
        <w:w w:val="100"/>
        <w:sz w:val="24"/>
        <w:szCs w:val="22"/>
        <w:lang w:val="it-IT" w:eastAsia="en-US" w:bidi="ar-SA"/>
      </w:rPr>
    </w:lvl>
    <w:lvl w:ilvl="1" w:tplc="F90E3130">
      <w:numFmt w:val="bullet"/>
      <w:lvlText w:val="•"/>
      <w:lvlJc w:val="left"/>
      <w:pPr>
        <w:ind w:left="1766" w:hanging="284"/>
      </w:pPr>
      <w:rPr>
        <w:rFonts w:hint="default"/>
        <w:lang w:val="it-IT" w:eastAsia="en-US" w:bidi="ar-SA"/>
      </w:rPr>
    </w:lvl>
    <w:lvl w:ilvl="2" w:tplc="6472F1E8">
      <w:numFmt w:val="bullet"/>
      <w:lvlText w:val="•"/>
      <w:lvlJc w:val="left"/>
      <w:pPr>
        <w:ind w:left="2672" w:hanging="284"/>
      </w:pPr>
      <w:rPr>
        <w:rFonts w:hint="default"/>
        <w:lang w:val="it-IT" w:eastAsia="en-US" w:bidi="ar-SA"/>
      </w:rPr>
    </w:lvl>
    <w:lvl w:ilvl="3" w:tplc="F714807A">
      <w:numFmt w:val="bullet"/>
      <w:lvlText w:val="•"/>
      <w:lvlJc w:val="left"/>
      <w:pPr>
        <w:ind w:left="3578" w:hanging="284"/>
      </w:pPr>
      <w:rPr>
        <w:rFonts w:hint="default"/>
        <w:lang w:val="it-IT" w:eastAsia="en-US" w:bidi="ar-SA"/>
      </w:rPr>
    </w:lvl>
    <w:lvl w:ilvl="4" w:tplc="5038E8D8">
      <w:numFmt w:val="bullet"/>
      <w:lvlText w:val="•"/>
      <w:lvlJc w:val="left"/>
      <w:pPr>
        <w:ind w:left="4484" w:hanging="284"/>
      </w:pPr>
      <w:rPr>
        <w:rFonts w:hint="default"/>
        <w:lang w:val="it-IT" w:eastAsia="en-US" w:bidi="ar-SA"/>
      </w:rPr>
    </w:lvl>
    <w:lvl w:ilvl="5" w:tplc="3F644E36">
      <w:numFmt w:val="bullet"/>
      <w:lvlText w:val="•"/>
      <w:lvlJc w:val="left"/>
      <w:pPr>
        <w:ind w:left="5390" w:hanging="284"/>
      </w:pPr>
      <w:rPr>
        <w:rFonts w:hint="default"/>
        <w:lang w:val="it-IT" w:eastAsia="en-US" w:bidi="ar-SA"/>
      </w:rPr>
    </w:lvl>
    <w:lvl w:ilvl="6" w:tplc="0164B39C">
      <w:numFmt w:val="bullet"/>
      <w:lvlText w:val="•"/>
      <w:lvlJc w:val="left"/>
      <w:pPr>
        <w:ind w:left="6296" w:hanging="284"/>
      </w:pPr>
      <w:rPr>
        <w:rFonts w:hint="default"/>
        <w:lang w:val="it-IT" w:eastAsia="en-US" w:bidi="ar-SA"/>
      </w:rPr>
    </w:lvl>
    <w:lvl w:ilvl="7" w:tplc="FCE6B75C">
      <w:numFmt w:val="bullet"/>
      <w:lvlText w:val="•"/>
      <w:lvlJc w:val="left"/>
      <w:pPr>
        <w:ind w:left="7202" w:hanging="284"/>
      </w:pPr>
      <w:rPr>
        <w:rFonts w:hint="default"/>
        <w:lang w:val="it-IT" w:eastAsia="en-US" w:bidi="ar-SA"/>
      </w:rPr>
    </w:lvl>
    <w:lvl w:ilvl="8" w:tplc="C6264AAA">
      <w:numFmt w:val="bullet"/>
      <w:lvlText w:val="•"/>
      <w:lvlJc w:val="left"/>
      <w:pPr>
        <w:ind w:left="8108" w:hanging="284"/>
      </w:pPr>
      <w:rPr>
        <w:rFonts w:hint="default"/>
        <w:lang w:val="it-IT" w:eastAsia="en-US" w:bidi="ar-SA"/>
      </w:rPr>
    </w:lvl>
  </w:abstractNum>
  <w:abstractNum w:abstractNumId="91" w15:restartNumberingAfterBreak="0">
    <w:nsid w:val="33C415B4"/>
    <w:multiLevelType w:val="hybridMultilevel"/>
    <w:tmpl w:val="7AF44BD2"/>
    <w:lvl w:ilvl="0" w:tplc="FFFFFFFF">
      <w:numFmt w:val="bullet"/>
      <w:lvlText w:val="-"/>
      <w:lvlJc w:val="left"/>
      <w:pPr>
        <w:tabs>
          <w:tab w:val="num" w:pos="567"/>
        </w:tabs>
        <w:ind w:left="567" w:hanging="567"/>
      </w:pPr>
      <w:rPr>
        <w:rFonts w:ascii="Verdana" w:hAnsi="Verdana" w:cs="Verdan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2" w15:restartNumberingAfterBreak="0">
    <w:nsid w:val="33D10F76"/>
    <w:multiLevelType w:val="hybridMultilevel"/>
    <w:tmpl w:val="97C05096"/>
    <w:lvl w:ilvl="0" w:tplc="E04C41DE">
      <w:start w:val="1"/>
      <w:numFmt w:val="lowerLetter"/>
      <w:lvlText w:val="%1)"/>
      <w:lvlJc w:val="left"/>
      <w:pPr>
        <w:ind w:left="1205" w:hanging="428"/>
      </w:pPr>
      <w:rPr>
        <w:rFonts w:ascii="Calibri" w:eastAsia="Calibri" w:hAnsi="Calibri" w:cs="Calibri" w:hint="default"/>
        <w:b w:val="0"/>
        <w:bCs w:val="0"/>
        <w:i w:val="0"/>
        <w:iCs w:val="0"/>
        <w:spacing w:val="-1"/>
        <w:w w:val="100"/>
        <w:sz w:val="22"/>
        <w:szCs w:val="22"/>
        <w:lang w:val="it-IT" w:eastAsia="en-US" w:bidi="ar-SA"/>
      </w:rPr>
    </w:lvl>
    <w:lvl w:ilvl="1" w:tplc="666EFD76">
      <w:start w:val="1"/>
      <w:numFmt w:val="lowerRoman"/>
      <w:lvlText w:val="%2)"/>
      <w:lvlJc w:val="left"/>
      <w:pPr>
        <w:ind w:left="1700" w:hanging="428"/>
      </w:pPr>
      <w:rPr>
        <w:rFonts w:ascii="Calibri" w:eastAsia="Calibri" w:hAnsi="Calibri" w:cs="Calibri" w:hint="default"/>
        <w:b w:val="0"/>
        <w:bCs w:val="0"/>
        <w:i w:val="0"/>
        <w:iCs w:val="0"/>
        <w:spacing w:val="0"/>
        <w:w w:val="100"/>
        <w:sz w:val="24"/>
        <w:szCs w:val="24"/>
        <w:lang w:val="it-IT" w:eastAsia="en-US" w:bidi="ar-SA"/>
      </w:rPr>
    </w:lvl>
    <w:lvl w:ilvl="2" w:tplc="3FB8EBC0">
      <w:numFmt w:val="bullet"/>
      <w:lvlText w:val="•"/>
      <w:lvlJc w:val="left"/>
      <w:pPr>
        <w:ind w:left="2613" w:hanging="428"/>
      </w:pPr>
      <w:rPr>
        <w:rFonts w:hint="default"/>
        <w:lang w:val="it-IT" w:eastAsia="en-US" w:bidi="ar-SA"/>
      </w:rPr>
    </w:lvl>
    <w:lvl w:ilvl="3" w:tplc="B5D424A4">
      <w:numFmt w:val="bullet"/>
      <w:lvlText w:val="•"/>
      <w:lvlJc w:val="left"/>
      <w:pPr>
        <w:ind w:left="3526" w:hanging="428"/>
      </w:pPr>
      <w:rPr>
        <w:rFonts w:hint="default"/>
        <w:lang w:val="it-IT" w:eastAsia="en-US" w:bidi="ar-SA"/>
      </w:rPr>
    </w:lvl>
    <w:lvl w:ilvl="4" w:tplc="11347026">
      <w:numFmt w:val="bullet"/>
      <w:lvlText w:val="•"/>
      <w:lvlJc w:val="left"/>
      <w:pPr>
        <w:ind w:left="4440" w:hanging="428"/>
      </w:pPr>
      <w:rPr>
        <w:rFonts w:hint="default"/>
        <w:lang w:val="it-IT" w:eastAsia="en-US" w:bidi="ar-SA"/>
      </w:rPr>
    </w:lvl>
    <w:lvl w:ilvl="5" w:tplc="FC6ECDC2">
      <w:numFmt w:val="bullet"/>
      <w:lvlText w:val="•"/>
      <w:lvlJc w:val="left"/>
      <w:pPr>
        <w:ind w:left="5353" w:hanging="428"/>
      </w:pPr>
      <w:rPr>
        <w:rFonts w:hint="default"/>
        <w:lang w:val="it-IT" w:eastAsia="en-US" w:bidi="ar-SA"/>
      </w:rPr>
    </w:lvl>
    <w:lvl w:ilvl="6" w:tplc="0498B458">
      <w:numFmt w:val="bullet"/>
      <w:lvlText w:val="•"/>
      <w:lvlJc w:val="left"/>
      <w:pPr>
        <w:ind w:left="6266" w:hanging="428"/>
      </w:pPr>
      <w:rPr>
        <w:rFonts w:hint="default"/>
        <w:lang w:val="it-IT" w:eastAsia="en-US" w:bidi="ar-SA"/>
      </w:rPr>
    </w:lvl>
    <w:lvl w:ilvl="7" w:tplc="181C538E">
      <w:numFmt w:val="bullet"/>
      <w:lvlText w:val="•"/>
      <w:lvlJc w:val="left"/>
      <w:pPr>
        <w:ind w:left="7180" w:hanging="428"/>
      </w:pPr>
      <w:rPr>
        <w:rFonts w:hint="default"/>
        <w:lang w:val="it-IT" w:eastAsia="en-US" w:bidi="ar-SA"/>
      </w:rPr>
    </w:lvl>
    <w:lvl w:ilvl="8" w:tplc="E480980A">
      <w:numFmt w:val="bullet"/>
      <w:lvlText w:val="•"/>
      <w:lvlJc w:val="left"/>
      <w:pPr>
        <w:ind w:left="8093" w:hanging="428"/>
      </w:pPr>
      <w:rPr>
        <w:rFonts w:hint="default"/>
        <w:lang w:val="it-IT" w:eastAsia="en-US" w:bidi="ar-SA"/>
      </w:rPr>
    </w:lvl>
  </w:abstractNum>
  <w:abstractNum w:abstractNumId="93" w15:restartNumberingAfterBreak="0">
    <w:nsid w:val="34B6556D"/>
    <w:multiLevelType w:val="hybridMultilevel"/>
    <w:tmpl w:val="E4868C54"/>
    <w:lvl w:ilvl="0" w:tplc="E7089B32">
      <w:start w:val="1"/>
      <w:numFmt w:val="lowerLetter"/>
      <w:lvlText w:val="%1)"/>
      <w:lvlJc w:val="left"/>
      <w:pPr>
        <w:ind w:left="8" w:hanging="218"/>
      </w:pPr>
      <w:rPr>
        <w:rFonts w:ascii="Verdana" w:eastAsia="Verdana" w:hAnsi="Verdana" w:cs="Verdana" w:hint="default"/>
        <w:b w:val="0"/>
        <w:bCs w:val="0"/>
        <w:i w:val="0"/>
        <w:iCs w:val="0"/>
        <w:spacing w:val="0"/>
        <w:w w:val="98"/>
        <w:sz w:val="16"/>
        <w:szCs w:val="16"/>
        <w:lang w:val="it-IT" w:eastAsia="en-US" w:bidi="ar-SA"/>
      </w:rPr>
    </w:lvl>
    <w:lvl w:ilvl="1" w:tplc="7902B6C4">
      <w:numFmt w:val="bullet"/>
      <w:lvlText w:val="•"/>
      <w:lvlJc w:val="left"/>
      <w:pPr>
        <w:ind w:left="690" w:hanging="218"/>
      </w:pPr>
      <w:rPr>
        <w:rFonts w:hint="default"/>
        <w:lang w:val="it-IT" w:eastAsia="en-US" w:bidi="ar-SA"/>
      </w:rPr>
    </w:lvl>
    <w:lvl w:ilvl="2" w:tplc="EAA8CE90">
      <w:numFmt w:val="bullet"/>
      <w:lvlText w:val="•"/>
      <w:lvlJc w:val="left"/>
      <w:pPr>
        <w:ind w:left="1381" w:hanging="218"/>
      </w:pPr>
      <w:rPr>
        <w:rFonts w:hint="default"/>
        <w:lang w:val="it-IT" w:eastAsia="en-US" w:bidi="ar-SA"/>
      </w:rPr>
    </w:lvl>
    <w:lvl w:ilvl="3" w:tplc="053E714C">
      <w:numFmt w:val="bullet"/>
      <w:lvlText w:val="•"/>
      <w:lvlJc w:val="left"/>
      <w:pPr>
        <w:ind w:left="2072" w:hanging="218"/>
      </w:pPr>
      <w:rPr>
        <w:rFonts w:hint="default"/>
        <w:lang w:val="it-IT" w:eastAsia="en-US" w:bidi="ar-SA"/>
      </w:rPr>
    </w:lvl>
    <w:lvl w:ilvl="4" w:tplc="DCC63492">
      <w:numFmt w:val="bullet"/>
      <w:lvlText w:val="•"/>
      <w:lvlJc w:val="left"/>
      <w:pPr>
        <w:ind w:left="2762" w:hanging="218"/>
      </w:pPr>
      <w:rPr>
        <w:rFonts w:hint="default"/>
        <w:lang w:val="it-IT" w:eastAsia="en-US" w:bidi="ar-SA"/>
      </w:rPr>
    </w:lvl>
    <w:lvl w:ilvl="5" w:tplc="3552167E">
      <w:numFmt w:val="bullet"/>
      <w:lvlText w:val="•"/>
      <w:lvlJc w:val="left"/>
      <w:pPr>
        <w:ind w:left="3453" w:hanging="218"/>
      </w:pPr>
      <w:rPr>
        <w:rFonts w:hint="default"/>
        <w:lang w:val="it-IT" w:eastAsia="en-US" w:bidi="ar-SA"/>
      </w:rPr>
    </w:lvl>
    <w:lvl w:ilvl="6" w:tplc="253A6496">
      <w:numFmt w:val="bullet"/>
      <w:lvlText w:val="•"/>
      <w:lvlJc w:val="left"/>
      <w:pPr>
        <w:ind w:left="4144" w:hanging="218"/>
      </w:pPr>
      <w:rPr>
        <w:rFonts w:hint="default"/>
        <w:lang w:val="it-IT" w:eastAsia="en-US" w:bidi="ar-SA"/>
      </w:rPr>
    </w:lvl>
    <w:lvl w:ilvl="7" w:tplc="2B2A47C2">
      <w:numFmt w:val="bullet"/>
      <w:lvlText w:val="•"/>
      <w:lvlJc w:val="left"/>
      <w:pPr>
        <w:ind w:left="4834" w:hanging="218"/>
      </w:pPr>
      <w:rPr>
        <w:rFonts w:hint="default"/>
        <w:lang w:val="it-IT" w:eastAsia="en-US" w:bidi="ar-SA"/>
      </w:rPr>
    </w:lvl>
    <w:lvl w:ilvl="8" w:tplc="5F582970">
      <w:numFmt w:val="bullet"/>
      <w:lvlText w:val="•"/>
      <w:lvlJc w:val="left"/>
      <w:pPr>
        <w:ind w:left="5525" w:hanging="218"/>
      </w:pPr>
      <w:rPr>
        <w:rFonts w:hint="default"/>
        <w:lang w:val="it-IT" w:eastAsia="en-US" w:bidi="ar-SA"/>
      </w:rPr>
    </w:lvl>
  </w:abstractNum>
  <w:abstractNum w:abstractNumId="94" w15:restartNumberingAfterBreak="0">
    <w:nsid w:val="34B718CD"/>
    <w:multiLevelType w:val="hybridMultilevel"/>
    <w:tmpl w:val="49BC0712"/>
    <w:lvl w:ilvl="0" w:tplc="747C17FE">
      <w:start w:val="1"/>
      <w:numFmt w:val="decimal"/>
      <w:lvlText w:val="%1."/>
      <w:lvlJc w:val="left"/>
      <w:pPr>
        <w:ind w:left="501" w:hanging="361"/>
      </w:pPr>
      <w:rPr>
        <w:rFonts w:hint="default"/>
        <w:spacing w:val="-2"/>
        <w:w w:val="10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5" w15:restartNumberingAfterBreak="0">
    <w:nsid w:val="359138C4"/>
    <w:multiLevelType w:val="hybridMultilevel"/>
    <w:tmpl w:val="F0DCA6AC"/>
    <w:lvl w:ilvl="0" w:tplc="64B4E436">
      <w:numFmt w:val="bullet"/>
      <w:lvlText w:val="-"/>
      <w:lvlJc w:val="left"/>
      <w:pPr>
        <w:ind w:left="720" w:hanging="360"/>
      </w:pPr>
      <w:rPr>
        <w:rFonts w:ascii="Times New Roman" w:eastAsia="Times New Roman" w:hAnsi="Times New Roman" w:cs="Times New Roman" w:hint="default"/>
        <w:b w:val="0"/>
        <w:bCs w:val="0"/>
        <w:i w:val="0"/>
        <w:iCs w:val="0"/>
        <w:spacing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6" w15:restartNumberingAfterBreak="0">
    <w:nsid w:val="35A95082"/>
    <w:multiLevelType w:val="hybridMultilevel"/>
    <w:tmpl w:val="91340D70"/>
    <w:lvl w:ilvl="0" w:tplc="F2D8F570">
      <w:start w:val="1"/>
      <w:numFmt w:val="bullet"/>
      <w:lvlText w:val=""/>
      <w:lvlJc w:val="left"/>
      <w:pPr>
        <w:ind w:left="720" w:hanging="360"/>
      </w:pPr>
      <w:rPr>
        <w:rFonts w:ascii="Symbol" w:hAnsi="Symbol"/>
      </w:rPr>
    </w:lvl>
    <w:lvl w:ilvl="1" w:tplc="7408B1CA">
      <w:start w:val="1"/>
      <w:numFmt w:val="bullet"/>
      <w:lvlText w:val=""/>
      <w:lvlJc w:val="left"/>
      <w:pPr>
        <w:ind w:left="720" w:hanging="360"/>
      </w:pPr>
      <w:rPr>
        <w:rFonts w:ascii="Symbol" w:hAnsi="Symbol"/>
      </w:rPr>
    </w:lvl>
    <w:lvl w:ilvl="2" w:tplc="FE48D94A">
      <w:start w:val="1"/>
      <w:numFmt w:val="bullet"/>
      <w:lvlText w:val=""/>
      <w:lvlJc w:val="left"/>
      <w:pPr>
        <w:ind w:left="720" w:hanging="360"/>
      </w:pPr>
      <w:rPr>
        <w:rFonts w:ascii="Symbol" w:hAnsi="Symbol"/>
      </w:rPr>
    </w:lvl>
    <w:lvl w:ilvl="3" w:tplc="8014DCD6">
      <w:start w:val="1"/>
      <w:numFmt w:val="bullet"/>
      <w:lvlText w:val=""/>
      <w:lvlJc w:val="left"/>
      <w:pPr>
        <w:ind w:left="720" w:hanging="360"/>
      </w:pPr>
      <w:rPr>
        <w:rFonts w:ascii="Symbol" w:hAnsi="Symbol"/>
      </w:rPr>
    </w:lvl>
    <w:lvl w:ilvl="4" w:tplc="ADA2C0F2">
      <w:start w:val="1"/>
      <w:numFmt w:val="bullet"/>
      <w:lvlText w:val=""/>
      <w:lvlJc w:val="left"/>
      <w:pPr>
        <w:ind w:left="720" w:hanging="360"/>
      </w:pPr>
      <w:rPr>
        <w:rFonts w:ascii="Symbol" w:hAnsi="Symbol"/>
      </w:rPr>
    </w:lvl>
    <w:lvl w:ilvl="5" w:tplc="B026471A">
      <w:start w:val="1"/>
      <w:numFmt w:val="bullet"/>
      <w:lvlText w:val=""/>
      <w:lvlJc w:val="left"/>
      <w:pPr>
        <w:ind w:left="720" w:hanging="360"/>
      </w:pPr>
      <w:rPr>
        <w:rFonts w:ascii="Symbol" w:hAnsi="Symbol"/>
      </w:rPr>
    </w:lvl>
    <w:lvl w:ilvl="6" w:tplc="304AEBFA">
      <w:start w:val="1"/>
      <w:numFmt w:val="bullet"/>
      <w:lvlText w:val=""/>
      <w:lvlJc w:val="left"/>
      <w:pPr>
        <w:ind w:left="720" w:hanging="360"/>
      </w:pPr>
      <w:rPr>
        <w:rFonts w:ascii="Symbol" w:hAnsi="Symbol"/>
      </w:rPr>
    </w:lvl>
    <w:lvl w:ilvl="7" w:tplc="6CA6A4E0">
      <w:start w:val="1"/>
      <w:numFmt w:val="bullet"/>
      <w:lvlText w:val=""/>
      <w:lvlJc w:val="left"/>
      <w:pPr>
        <w:ind w:left="720" w:hanging="360"/>
      </w:pPr>
      <w:rPr>
        <w:rFonts w:ascii="Symbol" w:hAnsi="Symbol"/>
      </w:rPr>
    </w:lvl>
    <w:lvl w:ilvl="8" w:tplc="C1E64D3E">
      <w:start w:val="1"/>
      <w:numFmt w:val="bullet"/>
      <w:lvlText w:val=""/>
      <w:lvlJc w:val="left"/>
      <w:pPr>
        <w:ind w:left="720" w:hanging="360"/>
      </w:pPr>
      <w:rPr>
        <w:rFonts w:ascii="Symbol" w:hAnsi="Symbol"/>
      </w:rPr>
    </w:lvl>
  </w:abstractNum>
  <w:abstractNum w:abstractNumId="97" w15:restartNumberingAfterBreak="0">
    <w:nsid w:val="365401BF"/>
    <w:multiLevelType w:val="hybridMultilevel"/>
    <w:tmpl w:val="64268AD0"/>
    <w:lvl w:ilvl="0" w:tplc="B5949A04">
      <w:numFmt w:val="bullet"/>
      <w:lvlText w:val="-"/>
      <w:lvlJc w:val="left"/>
      <w:pPr>
        <w:ind w:left="9" w:hanging="133"/>
      </w:pPr>
      <w:rPr>
        <w:rFonts w:ascii="Calibri" w:eastAsia="Calibri" w:hAnsi="Calibri" w:cs="Calibri" w:hint="default"/>
        <w:b w:val="0"/>
        <w:bCs w:val="0"/>
        <w:i w:val="0"/>
        <w:iCs w:val="0"/>
        <w:spacing w:val="0"/>
        <w:w w:val="98"/>
        <w:sz w:val="16"/>
        <w:szCs w:val="16"/>
        <w:lang w:val="it-IT" w:eastAsia="en-US" w:bidi="ar-SA"/>
      </w:rPr>
    </w:lvl>
    <w:lvl w:ilvl="1" w:tplc="289E87DA">
      <w:numFmt w:val="bullet"/>
      <w:lvlText w:val="•"/>
      <w:lvlJc w:val="left"/>
      <w:pPr>
        <w:ind w:left="690" w:hanging="133"/>
      </w:pPr>
      <w:rPr>
        <w:rFonts w:hint="default"/>
        <w:lang w:val="it-IT" w:eastAsia="en-US" w:bidi="ar-SA"/>
      </w:rPr>
    </w:lvl>
    <w:lvl w:ilvl="2" w:tplc="441EBF52">
      <w:numFmt w:val="bullet"/>
      <w:lvlText w:val="•"/>
      <w:lvlJc w:val="left"/>
      <w:pPr>
        <w:ind w:left="1381" w:hanging="133"/>
      </w:pPr>
      <w:rPr>
        <w:rFonts w:hint="default"/>
        <w:lang w:val="it-IT" w:eastAsia="en-US" w:bidi="ar-SA"/>
      </w:rPr>
    </w:lvl>
    <w:lvl w:ilvl="3" w:tplc="303235A6">
      <w:numFmt w:val="bullet"/>
      <w:lvlText w:val="•"/>
      <w:lvlJc w:val="left"/>
      <w:pPr>
        <w:ind w:left="2072" w:hanging="133"/>
      </w:pPr>
      <w:rPr>
        <w:rFonts w:hint="default"/>
        <w:lang w:val="it-IT" w:eastAsia="en-US" w:bidi="ar-SA"/>
      </w:rPr>
    </w:lvl>
    <w:lvl w:ilvl="4" w:tplc="7D9E9C2E">
      <w:numFmt w:val="bullet"/>
      <w:lvlText w:val="•"/>
      <w:lvlJc w:val="left"/>
      <w:pPr>
        <w:ind w:left="2763" w:hanging="133"/>
      </w:pPr>
      <w:rPr>
        <w:rFonts w:hint="default"/>
        <w:lang w:val="it-IT" w:eastAsia="en-US" w:bidi="ar-SA"/>
      </w:rPr>
    </w:lvl>
    <w:lvl w:ilvl="5" w:tplc="FE9AF446">
      <w:numFmt w:val="bullet"/>
      <w:lvlText w:val="•"/>
      <w:lvlJc w:val="left"/>
      <w:pPr>
        <w:ind w:left="3454" w:hanging="133"/>
      </w:pPr>
      <w:rPr>
        <w:rFonts w:hint="default"/>
        <w:lang w:val="it-IT" w:eastAsia="en-US" w:bidi="ar-SA"/>
      </w:rPr>
    </w:lvl>
    <w:lvl w:ilvl="6" w:tplc="CC904B0C">
      <w:numFmt w:val="bullet"/>
      <w:lvlText w:val="•"/>
      <w:lvlJc w:val="left"/>
      <w:pPr>
        <w:ind w:left="4144" w:hanging="133"/>
      </w:pPr>
      <w:rPr>
        <w:rFonts w:hint="default"/>
        <w:lang w:val="it-IT" w:eastAsia="en-US" w:bidi="ar-SA"/>
      </w:rPr>
    </w:lvl>
    <w:lvl w:ilvl="7" w:tplc="8988A512">
      <w:numFmt w:val="bullet"/>
      <w:lvlText w:val="•"/>
      <w:lvlJc w:val="left"/>
      <w:pPr>
        <w:ind w:left="4835" w:hanging="133"/>
      </w:pPr>
      <w:rPr>
        <w:rFonts w:hint="default"/>
        <w:lang w:val="it-IT" w:eastAsia="en-US" w:bidi="ar-SA"/>
      </w:rPr>
    </w:lvl>
    <w:lvl w:ilvl="8" w:tplc="16EA66DC">
      <w:numFmt w:val="bullet"/>
      <w:lvlText w:val="•"/>
      <w:lvlJc w:val="left"/>
      <w:pPr>
        <w:ind w:left="5526" w:hanging="133"/>
      </w:pPr>
      <w:rPr>
        <w:rFonts w:hint="default"/>
        <w:lang w:val="it-IT" w:eastAsia="en-US" w:bidi="ar-SA"/>
      </w:rPr>
    </w:lvl>
  </w:abstractNum>
  <w:abstractNum w:abstractNumId="98" w15:restartNumberingAfterBreak="0">
    <w:nsid w:val="366A4625"/>
    <w:multiLevelType w:val="hybridMultilevel"/>
    <w:tmpl w:val="A64090E0"/>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9" w15:restartNumberingAfterBreak="0">
    <w:nsid w:val="367B43C8"/>
    <w:multiLevelType w:val="hybridMultilevel"/>
    <w:tmpl w:val="27FC70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0" w15:restartNumberingAfterBreak="0">
    <w:nsid w:val="380D0BA7"/>
    <w:multiLevelType w:val="hybridMultilevel"/>
    <w:tmpl w:val="6B563690"/>
    <w:lvl w:ilvl="0" w:tplc="AD286CBC">
      <w:numFmt w:val="bullet"/>
      <w:lvlText w:val="-"/>
      <w:lvlJc w:val="left"/>
      <w:pPr>
        <w:ind w:left="862" w:hanging="360"/>
      </w:pPr>
      <w:rPr>
        <w:rFonts w:ascii="Calibri" w:eastAsia="Calibri" w:hAnsi="Calibri" w:cs="Calibri" w:hint="default"/>
        <w:b/>
        <w:bCs/>
        <w:i w:val="0"/>
        <w:iCs w:val="0"/>
        <w:spacing w:val="0"/>
        <w:w w:val="99"/>
        <w:sz w:val="22"/>
        <w:szCs w:val="22"/>
        <w:lang w:val="it-IT" w:eastAsia="en-US" w:bidi="ar-SA"/>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01" w15:restartNumberingAfterBreak="0">
    <w:nsid w:val="382C3B05"/>
    <w:multiLevelType w:val="hybridMultilevel"/>
    <w:tmpl w:val="0B2E3F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2" w15:restartNumberingAfterBreak="0">
    <w:nsid w:val="38637736"/>
    <w:multiLevelType w:val="hybridMultilevel"/>
    <w:tmpl w:val="B900E834"/>
    <w:lvl w:ilvl="0" w:tplc="0410000B">
      <w:start w:val="1"/>
      <w:numFmt w:val="bullet"/>
      <w:lvlText w:val=""/>
      <w:lvlJc w:val="left"/>
      <w:pPr>
        <w:ind w:left="1160" w:hanging="360"/>
      </w:pPr>
      <w:rPr>
        <w:rFonts w:ascii="Wingdings" w:hAnsi="Wingdings" w:hint="default"/>
      </w:rPr>
    </w:lvl>
    <w:lvl w:ilvl="1" w:tplc="A6B4D514">
      <w:numFmt w:val="bullet"/>
      <w:lvlText w:val="-"/>
      <w:lvlJc w:val="left"/>
      <w:pPr>
        <w:ind w:left="1880" w:hanging="360"/>
      </w:pPr>
      <w:rPr>
        <w:rFonts w:ascii="Aptos Narrow" w:eastAsiaTheme="minorHAnsi" w:hAnsi="Aptos Narrow" w:cs="Arial" w:hint="default"/>
      </w:rPr>
    </w:lvl>
    <w:lvl w:ilvl="2" w:tplc="FFFFFFFF" w:tentative="1">
      <w:start w:val="1"/>
      <w:numFmt w:val="bullet"/>
      <w:lvlText w:val=""/>
      <w:lvlJc w:val="left"/>
      <w:pPr>
        <w:ind w:left="2600" w:hanging="360"/>
      </w:pPr>
      <w:rPr>
        <w:rFonts w:ascii="Wingdings" w:hAnsi="Wingdings" w:hint="default"/>
      </w:rPr>
    </w:lvl>
    <w:lvl w:ilvl="3" w:tplc="FFFFFFFF" w:tentative="1">
      <w:start w:val="1"/>
      <w:numFmt w:val="bullet"/>
      <w:lvlText w:val=""/>
      <w:lvlJc w:val="left"/>
      <w:pPr>
        <w:ind w:left="3320" w:hanging="360"/>
      </w:pPr>
      <w:rPr>
        <w:rFonts w:ascii="Symbol" w:hAnsi="Symbol" w:hint="default"/>
      </w:rPr>
    </w:lvl>
    <w:lvl w:ilvl="4" w:tplc="FFFFFFFF" w:tentative="1">
      <w:start w:val="1"/>
      <w:numFmt w:val="bullet"/>
      <w:lvlText w:val="o"/>
      <w:lvlJc w:val="left"/>
      <w:pPr>
        <w:ind w:left="4040" w:hanging="360"/>
      </w:pPr>
      <w:rPr>
        <w:rFonts w:ascii="Courier New" w:hAnsi="Courier New" w:cs="Courier New" w:hint="default"/>
      </w:rPr>
    </w:lvl>
    <w:lvl w:ilvl="5" w:tplc="FFFFFFFF" w:tentative="1">
      <w:start w:val="1"/>
      <w:numFmt w:val="bullet"/>
      <w:lvlText w:val=""/>
      <w:lvlJc w:val="left"/>
      <w:pPr>
        <w:ind w:left="4760" w:hanging="360"/>
      </w:pPr>
      <w:rPr>
        <w:rFonts w:ascii="Wingdings" w:hAnsi="Wingdings" w:hint="default"/>
      </w:rPr>
    </w:lvl>
    <w:lvl w:ilvl="6" w:tplc="FFFFFFFF" w:tentative="1">
      <w:start w:val="1"/>
      <w:numFmt w:val="bullet"/>
      <w:lvlText w:val=""/>
      <w:lvlJc w:val="left"/>
      <w:pPr>
        <w:ind w:left="5480" w:hanging="360"/>
      </w:pPr>
      <w:rPr>
        <w:rFonts w:ascii="Symbol" w:hAnsi="Symbol" w:hint="default"/>
      </w:rPr>
    </w:lvl>
    <w:lvl w:ilvl="7" w:tplc="FFFFFFFF" w:tentative="1">
      <w:start w:val="1"/>
      <w:numFmt w:val="bullet"/>
      <w:lvlText w:val="o"/>
      <w:lvlJc w:val="left"/>
      <w:pPr>
        <w:ind w:left="6200" w:hanging="360"/>
      </w:pPr>
      <w:rPr>
        <w:rFonts w:ascii="Courier New" w:hAnsi="Courier New" w:cs="Courier New" w:hint="default"/>
      </w:rPr>
    </w:lvl>
    <w:lvl w:ilvl="8" w:tplc="FFFFFFFF" w:tentative="1">
      <w:start w:val="1"/>
      <w:numFmt w:val="bullet"/>
      <w:lvlText w:val=""/>
      <w:lvlJc w:val="left"/>
      <w:pPr>
        <w:ind w:left="6920" w:hanging="360"/>
      </w:pPr>
      <w:rPr>
        <w:rFonts w:ascii="Wingdings" w:hAnsi="Wingdings" w:hint="default"/>
      </w:rPr>
    </w:lvl>
  </w:abstractNum>
  <w:abstractNum w:abstractNumId="103" w15:restartNumberingAfterBreak="0">
    <w:nsid w:val="3B1B38A0"/>
    <w:multiLevelType w:val="hybridMultilevel"/>
    <w:tmpl w:val="2AD20442"/>
    <w:lvl w:ilvl="0" w:tplc="A5B8F378">
      <w:start w:val="1"/>
      <w:numFmt w:val="upperLetter"/>
      <w:lvlText w:val="%1."/>
      <w:lvlJc w:val="left"/>
      <w:pPr>
        <w:ind w:left="941" w:hanging="345"/>
        <w:jc w:val="right"/>
      </w:pPr>
      <w:rPr>
        <w:rFonts w:ascii="Calibri" w:eastAsia="Calibri" w:hAnsi="Calibri" w:cs="Calibri" w:hint="default"/>
        <w:b/>
        <w:bCs/>
        <w:i w:val="0"/>
        <w:iCs w:val="0"/>
        <w:spacing w:val="-1"/>
        <w:w w:val="100"/>
        <w:sz w:val="20"/>
        <w:szCs w:val="20"/>
        <w:lang w:val="it-IT" w:eastAsia="en-US" w:bidi="ar-SA"/>
      </w:rPr>
    </w:lvl>
    <w:lvl w:ilvl="1" w:tplc="FA981D80">
      <w:numFmt w:val="bullet"/>
      <w:lvlText w:val="o"/>
      <w:lvlJc w:val="left"/>
      <w:pPr>
        <w:ind w:left="1173" w:hanging="232"/>
      </w:pPr>
      <w:rPr>
        <w:rFonts w:ascii="Courier New" w:eastAsia="Courier New" w:hAnsi="Courier New" w:cs="Courier New" w:hint="default"/>
        <w:b w:val="0"/>
        <w:bCs w:val="0"/>
        <w:i w:val="0"/>
        <w:iCs w:val="0"/>
        <w:spacing w:val="0"/>
        <w:w w:val="100"/>
        <w:sz w:val="16"/>
        <w:szCs w:val="16"/>
        <w:lang w:val="it-IT" w:eastAsia="en-US" w:bidi="ar-SA"/>
      </w:rPr>
    </w:lvl>
    <w:lvl w:ilvl="2" w:tplc="42FAE2F6">
      <w:numFmt w:val="bullet"/>
      <w:lvlText w:val="•"/>
      <w:lvlJc w:val="left"/>
      <w:pPr>
        <w:ind w:left="1180" w:hanging="232"/>
      </w:pPr>
      <w:rPr>
        <w:rFonts w:hint="default"/>
        <w:lang w:val="it-IT" w:eastAsia="en-US" w:bidi="ar-SA"/>
      </w:rPr>
    </w:lvl>
    <w:lvl w:ilvl="3" w:tplc="A7168B4C">
      <w:numFmt w:val="bullet"/>
      <w:lvlText w:val="•"/>
      <w:lvlJc w:val="left"/>
      <w:pPr>
        <w:ind w:left="2219" w:hanging="232"/>
      </w:pPr>
      <w:rPr>
        <w:rFonts w:hint="default"/>
        <w:lang w:val="it-IT" w:eastAsia="en-US" w:bidi="ar-SA"/>
      </w:rPr>
    </w:lvl>
    <w:lvl w:ilvl="4" w:tplc="4C7C98C0">
      <w:numFmt w:val="bullet"/>
      <w:lvlText w:val="•"/>
      <w:lvlJc w:val="left"/>
      <w:pPr>
        <w:ind w:left="3259" w:hanging="232"/>
      </w:pPr>
      <w:rPr>
        <w:rFonts w:hint="default"/>
        <w:lang w:val="it-IT" w:eastAsia="en-US" w:bidi="ar-SA"/>
      </w:rPr>
    </w:lvl>
    <w:lvl w:ilvl="5" w:tplc="8FFC4866">
      <w:numFmt w:val="bullet"/>
      <w:lvlText w:val="•"/>
      <w:lvlJc w:val="left"/>
      <w:pPr>
        <w:ind w:left="4298" w:hanging="232"/>
      </w:pPr>
      <w:rPr>
        <w:rFonts w:hint="default"/>
        <w:lang w:val="it-IT" w:eastAsia="en-US" w:bidi="ar-SA"/>
      </w:rPr>
    </w:lvl>
    <w:lvl w:ilvl="6" w:tplc="CE5C404E">
      <w:numFmt w:val="bullet"/>
      <w:lvlText w:val="•"/>
      <w:lvlJc w:val="left"/>
      <w:pPr>
        <w:ind w:left="5338" w:hanging="232"/>
      </w:pPr>
      <w:rPr>
        <w:rFonts w:hint="default"/>
        <w:lang w:val="it-IT" w:eastAsia="en-US" w:bidi="ar-SA"/>
      </w:rPr>
    </w:lvl>
    <w:lvl w:ilvl="7" w:tplc="4FF4DB8A">
      <w:numFmt w:val="bullet"/>
      <w:lvlText w:val="•"/>
      <w:lvlJc w:val="left"/>
      <w:pPr>
        <w:ind w:left="6377" w:hanging="232"/>
      </w:pPr>
      <w:rPr>
        <w:rFonts w:hint="default"/>
        <w:lang w:val="it-IT" w:eastAsia="en-US" w:bidi="ar-SA"/>
      </w:rPr>
    </w:lvl>
    <w:lvl w:ilvl="8" w:tplc="EDE03472">
      <w:numFmt w:val="bullet"/>
      <w:lvlText w:val="•"/>
      <w:lvlJc w:val="left"/>
      <w:pPr>
        <w:ind w:left="7417" w:hanging="232"/>
      </w:pPr>
      <w:rPr>
        <w:rFonts w:hint="default"/>
        <w:lang w:val="it-IT" w:eastAsia="en-US" w:bidi="ar-SA"/>
      </w:rPr>
    </w:lvl>
  </w:abstractNum>
  <w:abstractNum w:abstractNumId="104" w15:restartNumberingAfterBreak="0">
    <w:nsid w:val="3B9B791E"/>
    <w:multiLevelType w:val="hybridMultilevel"/>
    <w:tmpl w:val="6406B9E6"/>
    <w:lvl w:ilvl="0" w:tplc="04100001">
      <w:start w:val="1"/>
      <w:numFmt w:val="bullet"/>
      <w:lvlText w:val=""/>
      <w:lvlJc w:val="left"/>
      <w:pPr>
        <w:ind w:left="2138" w:hanging="360"/>
      </w:pPr>
      <w:rPr>
        <w:rFonts w:ascii="Symbol" w:hAnsi="Symbol" w:hint="default"/>
      </w:rPr>
    </w:lvl>
    <w:lvl w:ilvl="1" w:tplc="04100019" w:tentative="1">
      <w:start w:val="1"/>
      <w:numFmt w:val="lowerLetter"/>
      <w:lvlText w:val="%2."/>
      <w:lvlJc w:val="left"/>
      <w:pPr>
        <w:ind w:left="2858" w:hanging="360"/>
      </w:pPr>
    </w:lvl>
    <w:lvl w:ilvl="2" w:tplc="0410001B" w:tentative="1">
      <w:start w:val="1"/>
      <w:numFmt w:val="lowerRoman"/>
      <w:lvlText w:val="%3."/>
      <w:lvlJc w:val="right"/>
      <w:pPr>
        <w:ind w:left="3578" w:hanging="180"/>
      </w:p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105" w15:restartNumberingAfterBreak="0">
    <w:nsid w:val="3C107BF3"/>
    <w:multiLevelType w:val="multilevel"/>
    <w:tmpl w:val="34C276D6"/>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106" w15:restartNumberingAfterBreak="0">
    <w:nsid w:val="3CA96429"/>
    <w:multiLevelType w:val="hybridMultilevel"/>
    <w:tmpl w:val="A22C04C4"/>
    <w:lvl w:ilvl="0" w:tplc="12D6181C">
      <w:start w:val="1"/>
      <w:numFmt w:val="lowerLetter"/>
      <w:lvlText w:val="%1)"/>
      <w:lvlJc w:val="left"/>
      <w:pPr>
        <w:ind w:left="266" w:hanging="228"/>
      </w:pPr>
      <w:rPr>
        <w:rFonts w:ascii="Verdana" w:eastAsia="Verdana" w:hAnsi="Verdana" w:cs="Verdana" w:hint="default"/>
        <w:b w:val="0"/>
        <w:bCs w:val="0"/>
        <w:i w:val="0"/>
        <w:iCs w:val="0"/>
        <w:spacing w:val="0"/>
        <w:w w:val="98"/>
        <w:sz w:val="16"/>
        <w:szCs w:val="16"/>
        <w:lang w:val="it-IT" w:eastAsia="en-US" w:bidi="ar-SA"/>
      </w:rPr>
    </w:lvl>
    <w:lvl w:ilvl="1" w:tplc="689A6FEC">
      <w:numFmt w:val="bullet"/>
      <w:lvlText w:val="•"/>
      <w:lvlJc w:val="left"/>
      <w:pPr>
        <w:ind w:left="925" w:hanging="228"/>
      </w:pPr>
      <w:rPr>
        <w:rFonts w:hint="default"/>
        <w:lang w:val="it-IT" w:eastAsia="en-US" w:bidi="ar-SA"/>
      </w:rPr>
    </w:lvl>
    <w:lvl w:ilvl="2" w:tplc="2A1E2FFA">
      <w:numFmt w:val="bullet"/>
      <w:lvlText w:val="•"/>
      <w:lvlJc w:val="left"/>
      <w:pPr>
        <w:ind w:left="1590" w:hanging="228"/>
      </w:pPr>
      <w:rPr>
        <w:rFonts w:hint="default"/>
        <w:lang w:val="it-IT" w:eastAsia="en-US" w:bidi="ar-SA"/>
      </w:rPr>
    </w:lvl>
    <w:lvl w:ilvl="3" w:tplc="079C3A0A">
      <w:numFmt w:val="bullet"/>
      <w:lvlText w:val="•"/>
      <w:lvlJc w:val="left"/>
      <w:pPr>
        <w:ind w:left="2256" w:hanging="228"/>
      </w:pPr>
      <w:rPr>
        <w:rFonts w:hint="default"/>
        <w:lang w:val="it-IT" w:eastAsia="en-US" w:bidi="ar-SA"/>
      </w:rPr>
    </w:lvl>
    <w:lvl w:ilvl="4" w:tplc="114C0184">
      <w:numFmt w:val="bullet"/>
      <w:lvlText w:val="•"/>
      <w:lvlJc w:val="left"/>
      <w:pPr>
        <w:ind w:left="2921" w:hanging="228"/>
      </w:pPr>
      <w:rPr>
        <w:rFonts w:hint="default"/>
        <w:lang w:val="it-IT" w:eastAsia="en-US" w:bidi="ar-SA"/>
      </w:rPr>
    </w:lvl>
    <w:lvl w:ilvl="5" w:tplc="90385204">
      <w:numFmt w:val="bullet"/>
      <w:lvlText w:val="•"/>
      <w:lvlJc w:val="left"/>
      <w:pPr>
        <w:ind w:left="3587" w:hanging="228"/>
      </w:pPr>
      <w:rPr>
        <w:rFonts w:hint="default"/>
        <w:lang w:val="it-IT" w:eastAsia="en-US" w:bidi="ar-SA"/>
      </w:rPr>
    </w:lvl>
    <w:lvl w:ilvl="6" w:tplc="E70438C4">
      <w:numFmt w:val="bullet"/>
      <w:lvlText w:val="•"/>
      <w:lvlJc w:val="left"/>
      <w:pPr>
        <w:ind w:left="4252" w:hanging="228"/>
      </w:pPr>
      <w:rPr>
        <w:rFonts w:hint="default"/>
        <w:lang w:val="it-IT" w:eastAsia="en-US" w:bidi="ar-SA"/>
      </w:rPr>
    </w:lvl>
    <w:lvl w:ilvl="7" w:tplc="02CC860C">
      <w:numFmt w:val="bullet"/>
      <w:lvlText w:val="•"/>
      <w:lvlJc w:val="left"/>
      <w:pPr>
        <w:ind w:left="4917" w:hanging="228"/>
      </w:pPr>
      <w:rPr>
        <w:rFonts w:hint="default"/>
        <w:lang w:val="it-IT" w:eastAsia="en-US" w:bidi="ar-SA"/>
      </w:rPr>
    </w:lvl>
    <w:lvl w:ilvl="8" w:tplc="EEDAE6CA">
      <w:numFmt w:val="bullet"/>
      <w:lvlText w:val="•"/>
      <w:lvlJc w:val="left"/>
      <w:pPr>
        <w:ind w:left="5583" w:hanging="228"/>
      </w:pPr>
      <w:rPr>
        <w:rFonts w:hint="default"/>
        <w:lang w:val="it-IT" w:eastAsia="en-US" w:bidi="ar-SA"/>
      </w:rPr>
    </w:lvl>
  </w:abstractNum>
  <w:abstractNum w:abstractNumId="107" w15:restartNumberingAfterBreak="0">
    <w:nsid w:val="3F3F22A2"/>
    <w:multiLevelType w:val="hybridMultilevel"/>
    <w:tmpl w:val="A538E338"/>
    <w:lvl w:ilvl="0" w:tplc="589A6E86">
      <w:start w:val="1"/>
      <w:numFmt w:val="decimal"/>
      <w:lvlText w:val="%1."/>
      <w:lvlJc w:val="left"/>
      <w:pPr>
        <w:ind w:left="707" w:hanging="423"/>
      </w:pPr>
      <w:rPr>
        <w:rFonts w:ascii="Calibri" w:eastAsia="Calibri" w:hAnsi="Calibri" w:cs="Calibri" w:hint="default"/>
        <w:b w:val="0"/>
        <w:bCs w:val="0"/>
        <w:i w:val="0"/>
        <w:iCs w:val="0"/>
        <w:spacing w:val="-2"/>
        <w:w w:val="100"/>
        <w:sz w:val="22"/>
        <w:szCs w:val="22"/>
        <w:lang w:val="it-IT" w:eastAsia="en-US" w:bidi="ar-SA"/>
      </w:rPr>
    </w:lvl>
    <w:lvl w:ilvl="1" w:tplc="66EE0E46">
      <w:start w:val="1"/>
      <w:numFmt w:val="lowerLetter"/>
      <w:lvlText w:val="%2)"/>
      <w:lvlJc w:val="left"/>
      <w:pPr>
        <w:ind w:left="1134" w:hanging="428"/>
      </w:pPr>
      <w:rPr>
        <w:rFonts w:ascii="Calibri" w:eastAsia="Calibri" w:hAnsi="Calibri" w:cs="Calibri" w:hint="default"/>
        <w:b w:val="0"/>
        <w:bCs w:val="0"/>
        <w:i w:val="0"/>
        <w:iCs w:val="0"/>
        <w:spacing w:val="-1"/>
        <w:w w:val="100"/>
        <w:sz w:val="22"/>
        <w:szCs w:val="22"/>
        <w:lang w:val="it-IT" w:eastAsia="en-US" w:bidi="ar-SA"/>
      </w:rPr>
    </w:lvl>
    <w:lvl w:ilvl="2" w:tplc="DBE433CE">
      <w:numFmt w:val="bullet"/>
      <w:lvlText w:val="•"/>
      <w:lvlJc w:val="left"/>
      <w:pPr>
        <w:ind w:left="2115" w:hanging="428"/>
      </w:pPr>
      <w:rPr>
        <w:rFonts w:hint="default"/>
        <w:lang w:val="it-IT" w:eastAsia="en-US" w:bidi="ar-SA"/>
      </w:rPr>
    </w:lvl>
    <w:lvl w:ilvl="3" w:tplc="F200919E">
      <w:numFmt w:val="bullet"/>
      <w:lvlText w:val="•"/>
      <w:lvlJc w:val="left"/>
      <w:pPr>
        <w:ind w:left="3091" w:hanging="428"/>
      </w:pPr>
      <w:rPr>
        <w:rFonts w:hint="default"/>
        <w:lang w:val="it-IT" w:eastAsia="en-US" w:bidi="ar-SA"/>
      </w:rPr>
    </w:lvl>
    <w:lvl w:ilvl="4" w:tplc="EFFE6FE2">
      <w:numFmt w:val="bullet"/>
      <w:lvlText w:val="•"/>
      <w:lvlJc w:val="left"/>
      <w:pPr>
        <w:ind w:left="4066" w:hanging="428"/>
      </w:pPr>
      <w:rPr>
        <w:rFonts w:hint="default"/>
        <w:lang w:val="it-IT" w:eastAsia="en-US" w:bidi="ar-SA"/>
      </w:rPr>
    </w:lvl>
    <w:lvl w:ilvl="5" w:tplc="CCEC2338">
      <w:numFmt w:val="bullet"/>
      <w:lvlText w:val="•"/>
      <w:lvlJc w:val="left"/>
      <w:pPr>
        <w:ind w:left="5042" w:hanging="428"/>
      </w:pPr>
      <w:rPr>
        <w:rFonts w:hint="default"/>
        <w:lang w:val="it-IT" w:eastAsia="en-US" w:bidi="ar-SA"/>
      </w:rPr>
    </w:lvl>
    <w:lvl w:ilvl="6" w:tplc="7C44C354">
      <w:numFmt w:val="bullet"/>
      <w:lvlText w:val="•"/>
      <w:lvlJc w:val="left"/>
      <w:pPr>
        <w:ind w:left="6017" w:hanging="428"/>
      </w:pPr>
      <w:rPr>
        <w:rFonts w:hint="default"/>
        <w:lang w:val="it-IT" w:eastAsia="en-US" w:bidi="ar-SA"/>
      </w:rPr>
    </w:lvl>
    <w:lvl w:ilvl="7" w:tplc="0CCC60AA">
      <w:numFmt w:val="bullet"/>
      <w:lvlText w:val="•"/>
      <w:lvlJc w:val="left"/>
      <w:pPr>
        <w:ind w:left="6993" w:hanging="428"/>
      </w:pPr>
      <w:rPr>
        <w:rFonts w:hint="default"/>
        <w:lang w:val="it-IT" w:eastAsia="en-US" w:bidi="ar-SA"/>
      </w:rPr>
    </w:lvl>
    <w:lvl w:ilvl="8" w:tplc="C3DE905A">
      <w:numFmt w:val="bullet"/>
      <w:lvlText w:val="•"/>
      <w:lvlJc w:val="left"/>
      <w:pPr>
        <w:ind w:left="7968" w:hanging="428"/>
      </w:pPr>
      <w:rPr>
        <w:rFonts w:hint="default"/>
        <w:lang w:val="it-IT" w:eastAsia="en-US" w:bidi="ar-SA"/>
      </w:rPr>
    </w:lvl>
  </w:abstractNum>
  <w:abstractNum w:abstractNumId="108" w15:restartNumberingAfterBreak="0">
    <w:nsid w:val="3FC4043E"/>
    <w:multiLevelType w:val="hybridMultilevel"/>
    <w:tmpl w:val="EA0A0CA0"/>
    <w:lvl w:ilvl="0" w:tplc="CC1C0B5C">
      <w:start w:val="1"/>
      <w:numFmt w:val="lowerLetter"/>
      <w:lvlText w:val="%1."/>
      <w:lvlJc w:val="left"/>
      <w:pPr>
        <w:ind w:left="990" w:hanging="423"/>
      </w:pPr>
      <w:rPr>
        <w:rFonts w:ascii="Times New Roman" w:eastAsia="Calibri" w:hAnsi="Times New Roman" w:cs="Times New Roman" w:hint="default"/>
        <w:b w:val="0"/>
        <w:bCs w:val="0"/>
        <w:i w:val="0"/>
        <w:iCs w:val="0"/>
        <w:spacing w:val="-1"/>
        <w:w w:val="100"/>
        <w:sz w:val="24"/>
        <w:szCs w:val="24"/>
        <w:lang w:val="it-IT" w:eastAsia="en-US" w:bidi="ar-SA"/>
      </w:rPr>
    </w:lvl>
    <w:lvl w:ilvl="1" w:tplc="77DCA660">
      <w:numFmt w:val="bullet"/>
      <w:lvlText w:val="•"/>
      <w:lvlJc w:val="left"/>
      <w:pPr>
        <w:ind w:left="1892" w:hanging="423"/>
      </w:pPr>
      <w:rPr>
        <w:rFonts w:hint="default"/>
        <w:lang w:val="it-IT" w:eastAsia="en-US" w:bidi="ar-SA"/>
      </w:rPr>
    </w:lvl>
    <w:lvl w:ilvl="2" w:tplc="1DFE1330">
      <w:numFmt w:val="bullet"/>
      <w:lvlText w:val="•"/>
      <w:lvlJc w:val="left"/>
      <w:pPr>
        <w:ind w:left="2784" w:hanging="423"/>
      </w:pPr>
      <w:rPr>
        <w:rFonts w:hint="default"/>
        <w:lang w:val="it-IT" w:eastAsia="en-US" w:bidi="ar-SA"/>
      </w:rPr>
    </w:lvl>
    <w:lvl w:ilvl="3" w:tplc="9B823940">
      <w:numFmt w:val="bullet"/>
      <w:lvlText w:val="•"/>
      <w:lvlJc w:val="left"/>
      <w:pPr>
        <w:ind w:left="3676" w:hanging="423"/>
      </w:pPr>
      <w:rPr>
        <w:rFonts w:hint="default"/>
        <w:lang w:val="it-IT" w:eastAsia="en-US" w:bidi="ar-SA"/>
      </w:rPr>
    </w:lvl>
    <w:lvl w:ilvl="4" w:tplc="CB56548E">
      <w:numFmt w:val="bullet"/>
      <w:lvlText w:val="•"/>
      <w:lvlJc w:val="left"/>
      <w:pPr>
        <w:ind w:left="4568" w:hanging="423"/>
      </w:pPr>
      <w:rPr>
        <w:rFonts w:hint="default"/>
        <w:lang w:val="it-IT" w:eastAsia="en-US" w:bidi="ar-SA"/>
      </w:rPr>
    </w:lvl>
    <w:lvl w:ilvl="5" w:tplc="23DCF7C8">
      <w:numFmt w:val="bullet"/>
      <w:lvlText w:val="•"/>
      <w:lvlJc w:val="left"/>
      <w:pPr>
        <w:ind w:left="5460" w:hanging="423"/>
      </w:pPr>
      <w:rPr>
        <w:rFonts w:hint="default"/>
        <w:lang w:val="it-IT" w:eastAsia="en-US" w:bidi="ar-SA"/>
      </w:rPr>
    </w:lvl>
    <w:lvl w:ilvl="6" w:tplc="4E6E5380">
      <w:numFmt w:val="bullet"/>
      <w:lvlText w:val="•"/>
      <w:lvlJc w:val="left"/>
      <w:pPr>
        <w:ind w:left="6352" w:hanging="423"/>
      </w:pPr>
      <w:rPr>
        <w:rFonts w:hint="default"/>
        <w:lang w:val="it-IT" w:eastAsia="en-US" w:bidi="ar-SA"/>
      </w:rPr>
    </w:lvl>
    <w:lvl w:ilvl="7" w:tplc="E126EFE6">
      <w:numFmt w:val="bullet"/>
      <w:lvlText w:val="•"/>
      <w:lvlJc w:val="left"/>
      <w:pPr>
        <w:ind w:left="7244" w:hanging="423"/>
      </w:pPr>
      <w:rPr>
        <w:rFonts w:hint="default"/>
        <w:lang w:val="it-IT" w:eastAsia="en-US" w:bidi="ar-SA"/>
      </w:rPr>
    </w:lvl>
    <w:lvl w:ilvl="8" w:tplc="EC368594">
      <w:numFmt w:val="bullet"/>
      <w:lvlText w:val="•"/>
      <w:lvlJc w:val="left"/>
      <w:pPr>
        <w:ind w:left="8136" w:hanging="423"/>
      </w:pPr>
      <w:rPr>
        <w:rFonts w:hint="default"/>
        <w:lang w:val="it-IT" w:eastAsia="en-US" w:bidi="ar-SA"/>
      </w:rPr>
    </w:lvl>
  </w:abstractNum>
  <w:abstractNum w:abstractNumId="109" w15:restartNumberingAfterBreak="0">
    <w:nsid w:val="40357BD9"/>
    <w:multiLevelType w:val="hybridMultilevel"/>
    <w:tmpl w:val="F0860D78"/>
    <w:lvl w:ilvl="0" w:tplc="21E6FDC0">
      <w:start w:val="1"/>
      <w:numFmt w:val="lowerLetter"/>
      <w:lvlText w:val="%1)"/>
      <w:lvlJc w:val="left"/>
      <w:pPr>
        <w:ind w:left="1273" w:hanging="567"/>
      </w:pPr>
      <w:rPr>
        <w:rFonts w:ascii="Calibri" w:eastAsia="Calibri" w:hAnsi="Calibri" w:cs="Calibri" w:hint="default"/>
        <w:b w:val="0"/>
        <w:bCs w:val="0"/>
        <w:i w:val="0"/>
        <w:iCs w:val="0"/>
        <w:spacing w:val="-1"/>
        <w:w w:val="100"/>
        <w:sz w:val="22"/>
        <w:szCs w:val="22"/>
        <w:lang w:val="it-IT" w:eastAsia="en-US" w:bidi="ar-SA"/>
      </w:rPr>
    </w:lvl>
    <w:lvl w:ilvl="1" w:tplc="4D3C62DE">
      <w:numFmt w:val="bullet"/>
      <w:lvlText w:val="•"/>
      <w:lvlJc w:val="left"/>
      <w:pPr>
        <w:ind w:left="2144" w:hanging="567"/>
      </w:pPr>
      <w:rPr>
        <w:rFonts w:hint="default"/>
        <w:lang w:val="it-IT" w:eastAsia="en-US" w:bidi="ar-SA"/>
      </w:rPr>
    </w:lvl>
    <w:lvl w:ilvl="2" w:tplc="44BEB816">
      <w:numFmt w:val="bullet"/>
      <w:lvlText w:val="•"/>
      <w:lvlJc w:val="left"/>
      <w:pPr>
        <w:ind w:left="3008" w:hanging="567"/>
      </w:pPr>
      <w:rPr>
        <w:rFonts w:hint="default"/>
        <w:lang w:val="it-IT" w:eastAsia="en-US" w:bidi="ar-SA"/>
      </w:rPr>
    </w:lvl>
    <w:lvl w:ilvl="3" w:tplc="BCD86264">
      <w:numFmt w:val="bullet"/>
      <w:lvlText w:val="•"/>
      <w:lvlJc w:val="left"/>
      <w:pPr>
        <w:ind w:left="3872" w:hanging="567"/>
      </w:pPr>
      <w:rPr>
        <w:rFonts w:hint="default"/>
        <w:lang w:val="it-IT" w:eastAsia="en-US" w:bidi="ar-SA"/>
      </w:rPr>
    </w:lvl>
    <w:lvl w:ilvl="4" w:tplc="2B4C7B08">
      <w:numFmt w:val="bullet"/>
      <w:lvlText w:val="•"/>
      <w:lvlJc w:val="left"/>
      <w:pPr>
        <w:ind w:left="4736" w:hanging="567"/>
      </w:pPr>
      <w:rPr>
        <w:rFonts w:hint="default"/>
        <w:lang w:val="it-IT" w:eastAsia="en-US" w:bidi="ar-SA"/>
      </w:rPr>
    </w:lvl>
    <w:lvl w:ilvl="5" w:tplc="76BC6758">
      <w:numFmt w:val="bullet"/>
      <w:lvlText w:val="•"/>
      <w:lvlJc w:val="left"/>
      <w:pPr>
        <w:ind w:left="5600" w:hanging="567"/>
      </w:pPr>
      <w:rPr>
        <w:rFonts w:hint="default"/>
        <w:lang w:val="it-IT" w:eastAsia="en-US" w:bidi="ar-SA"/>
      </w:rPr>
    </w:lvl>
    <w:lvl w:ilvl="6" w:tplc="045C7CEA">
      <w:numFmt w:val="bullet"/>
      <w:lvlText w:val="•"/>
      <w:lvlJc w:val="left"/>
      <w:pPr>
        <w:ind w:left="6464" w:hanging="567"/>
      </w:pPr>
      <w:rPr>
        <w:rFonts w:hint="default"/>
        <w:lang w:val="it-IT" w:eastAsia="en-US" w:bidi="ar-SA"/>
      </w:rPr>
    </w:lvl>
    <w:lvl w:ilvl="7" w:tplc="82768A76">
      <w:numFmt w:val="bullet"/>
      <w:lvlText w:val="•"/>
      <w:lvlJc w:val="left"/>
      <w:pPr>
        <w:ind w:left="7328" w:hanging="567"/>
      </w:pPr>
      <w:rPr>
        <w:rFonts w:hint="default"/>
        <w:lang w:val="it-IT" w:eastAsia="en-US" w:bidi="ar-SA"/>
      </w:rPr>
    </w:lvl>
    <w:lvl w:ilvl="8" w:tplc="5F5811C0">
      <w:numFmt w:val="bullet"/>
      <w:lvlText w:val="•"/>
      <w:lvlJc w:val="left"/>
      <w:pPr>
        <w:ind w:left="8192" w:hanging="567"/>
      </w:pPr>
      <w:rPr>
        <w:rFonts w:hint="default"/>
        <w:lang w:val="it-IT" w:eastAsia="en-US" w:bidi="ar-SA"/>
      </w:rPr>
    </w:lvl>
  </w:abstractNum>
  <w:abstractNum w:abstractNumId="110" w15:restartNumberingAfterBreak="0">
    <w:nsid w:val="405B1753"/>
    <w:multiLevelType w:val="hybridMultilevel"/>
    <w:tmpl w:val="C186BF50"/>
    <w:lvl w:ilvl="0" w:tplc="E228B654">
      <w:numFmt w:val="bullet"/>
      <w:lvlText w:val=""/>
      <w:lvlJc w:val="left"/>
      <w:pPr>
        <w:ind w:left="669" w:hanging="292"/>
      </w:pPr>
      <w:rPr>
        <w:rFonts w:ascii="Symbol" w:eastAsia="Symbol" w:hAnsi="Symbol" w:cs="Symbol" w:hint="default"/>
        <w:b w:val="0"/>
        <w:bCs w:val="0"/>
        <w:i w:val="0"/>
        <w:iCs w:val="0"/>
        <w:spacing w:val="0"/>
        <w:w w:val="60"/>
        <w:sz w:val="16"/>
        <w:szCs w:val="16"/>
        <w:lang w:val="it-IT" w:eastAsia="en-US" w:bidi="ar-SA"/>
      </w:rPr>
    </w:lvl>
    <w:lvl w:ilvl="1" w:tplc="6918377E">
      <w:numFmt w:val="bullet"/>
      <w:lvlText w:val="•"/>
      <w:lvlJc w:val="left"/>
      <w:pPr>
        <w:ind w:left="1373" w:hanging="292"/>
      </w:pPr>
      <w:rPr>
        <w:rFonts w:hint="default"/>
        <w:lang w:val="it-IT" w:eastAsia="en-US" w:bidi="ar-SA"/>
      </w:rPr>
    </w:lvl>
    <w:lvl w:ilvl="2" w:tplc="48C08040">
      <w:numFmt w:val="bullet"/>
      <w:lvlText w:val="•"/>
      <w:lvlJc w:val="left"/>
      <w:pPr>
        <w:ind w:left="2086" w:hanging="292"/>
      </w:pPr>
      <w:rPr>
        <w:rFonts w:hint="default"/>
        <w:lang w:val="it-IT" w:eastAsia="en-US" w:bidi="ar-SA"/>
      </w:rPr>
    </w:lvl>
    <w:lvl w:ilvl="3" w:tplc="791E15EA">
      <w:numFmt w:val="bullet"/>
      <w:lvlText w:val="•"/>
      <w:lvlJc w:val="left"/>
      <w:pPr>
        <w:ind w:left="2799" w:hanging="292"/>
      </w:pPr>
      <w:rPr>
        <w:rFonts w:hint="default"/>
        <w:lang w:val="it-IT" w:eastAsia="en-US" w:bidi="ar-SA"/>
      </w:rPr>
    </w:lvl>
    <w:lvl w:ilvl="4" w:tplc="0786046A">
      <w:numFmt w:val="bullet"/>
      <w:lvlText w:val="•"/>
      <w:lvlJc w:val="left"/>
      <w:pPr>
        <w:ind w:left="3512" w:hanging="292"/>
      </w:pPr>
      <w:rPr>
        <w:rFonts w:hint="default"/>
        <w:lang w:val="it-IT" w:eastAsia="en-US" w:bidi="ar-SA"/>
      </w:rPr>
    </w:lvl>
    <w:lvl w:ilvl="5" w:tplc="A66E5B6C">
      <w:numFmt w:val="bullet"/>
      <w:lvlText w:val="•"/>
      <w:lvlJc w:val="left"/>
      <w:pPr>
        <w:ind w:left="4225" w:hanging="292"/>
      </w:pPr>
      <w:rPr>
        <w:rFonts w:hint="default"/>
        <w:lang w:val="it-IT" w:eastAsia="en-US" w:bidi="ar-SA"/>
      </w:rPr>
    </w:lvl>
    <w:lvl w:ilvl="6" w:tplc="B8DAF29C">
      <w:numFmt w:val="bullet"/>
      <w:lvlText w:val="•"/>
      <w:lvlJc w:val="left"/>
      <w:pPr>
        <w:ind w:left="4938" w:hanging="292"/>
      </w:pPr>
      <w:rPr>
        <w:rFonts w:hint="default"/>
        <w:lang w:val="it-IT" w:eastAsia="en-US" w:bidi="ar-SA"/>
      </w:rPr>
    </w:lvl>
    <w:lvl w:ilvl="7" w:tplc="F182ABA8">
      <w:numFmt w:val="bullet"/>
      <w:lvlText w:val="•"/>
      <w:lvlJc w:val="left"/>
      <w:pPr>
        <w:ind w:left="5651" w:hanging="292"/>
      </w:pPr>
      <w:rPr>
        <w:rFonts w:hint="default"/>
        <w:lang w:val="it-IT" w:eastAsia="en-US" w:bidi="ar-SA"/>
      </w:rPr>
    </w:lvl>
    <w:lvl w:ilvl="8" w:tplc="C86696B2">
      <w:numFmt w:val="bullet"/>
      <w:lvlText w:val="•"/>
      <w:lvlJc w:val="left"/>
      <w:pPr>
        <w:ind w:left="6364" w:hanging="292"/>
      </w:pPr>
      <w:rPr>
        <w:rFonts w:hint="default"/>
        <w:lang w:val="it-IT" w:eastAsia="en-US" w:bidi="ar-SA"/>
      </w:rPr>
    </w:lvl>
  </w:abstractNum>
  <w:abstractNum w:abstractNumId="111" w15:restartNumberingAfterBreak="0">
    <w:nsid w:val="408144BD"/>
    <w:multiLevelType w:val="hybridMultilevel"/>
    <w:tmpl w:val="A0186B42"/>
    <w:lvl w:ilvl="0" w:tplc="23D06ED2">
      <w:start w:val="1"/>
      <w:numFmt w:val="decimal"/>
      <w:lvlText w:val="%1."/>
      <w:lvlJc w:val="left"/>
      <w:pPr>
        <w:ind w:left="952" w:hanging="361"/>
      </w:pPr>
      <w:rPr>
        <w:rFonts w:ascii="Calibri" w:eastAsia="Calibri" w:hAnsi="Calibri" w:cs="Calibri" w:hint="default"/>
        <w:b w:val="0"/>
        <w:bCs w:val="0"/>
        <w:i w:val="0"/>
        <w:iCs w:val="0"/>
        <w:spacing w:val="-2"/>
        <w:w w:val="100"/>
        <w:sz w:val="22"/>
        <w:szCs w:val="22"/>
        <w:lang w:val="it-IT" w:eastAsia="en-US" w:bidi="ar-SA"/>
      </w:rPr>
    </w:lvl>
    <w:lvl w:ilvl="1" w:tplc="DC6A4D94">
      <w:numFmt w:val="bullet"/>
      <w:lvlText w:val="•"/>
      <w:lvlJc w:val="left"/>
      <w:pPr>
        <w:ind w:left="1856" w:hanging="361"/>
      </w:pPr>
      <w:rPr>
        <w:rFonts w:hint="default"/>
        <w:lang w:val="it-IT" w:eastAsia="en-US" w:bidi="ar-SA"/>
      </w:rPr>
    </w:lvl>
    <w:lvl w:ilvl="2" w:tplc="9EC2F836">
      <w:numFmt w:val="bullet"/>
      <w:lvlText w:val="•"/>
      <w:lvlJc w:val="left"/>
      <w:pPr>
        <w:ind w:left="2752" w:hanging="361"/>
      </w:pPr>
      <w:rPr>
        <w:rFonts w:hint="default"/>
        <w:lang w:val="it-IT" w:eastAsia="en-US" w:bidi="ar-SA"/>
      </w:rPr>
    </w:lvl>
    <w:lvl w:ilvl="3" w:tplc="D206F006">
      <w:numFmt w:val="bullet"/>
      <w:lvlText w:val="•"/>
      <w:lvlJc w:val="left"/>
      <w:pPr>
        <w:ind w:left="3648" w:hanging="361"/>
      </w:pPr>
      <w:rPr>
        <w:rFonts w:hint="default"/>
        <w:lang w:val="it-IT" w:eastAsia="en-US" w:bidi="ar-SA"/>
      </w:rPr>
    </w:lvl>
    <w:lvl w:ilvl="4" w:tplc="AF5A9B02">
      <w:numFmt w:val="bullet"/>
      <w:lvlText w:val="•"/>
      <w:lvlJc w:val="left"/>
      <w:pPr>
        <w:ind w:left="4544" w:hanging="361"/>
      </w:pPr>
      <w:rPr>
        <w:rFonts w:hint="default"/>
        <w:lang w:val="it-IT" w:eastAsia="en-US" w:bidi="ar-SA"/>
      </w:rPr>
    </w:lvl>
    <w:lvl w:ilvl="5" w:tplc="0966E548">
      <w:numFmt w:val="bullet"/>
      <w:lvlText w:val="•"/>
      <w:lvlJc w:val="left"/>
      <w:pPr>
        <w:ind w:left="5440" w:hanging="361"/>
      </w:pPr>
      <w:rPr>
        <w:rFonts w:hint="default"/>
        <w:lang w:val="it-IT" w:eastAsia="en-US" w:bidi="ar-SA"/>
      </w:rPr>
    </w:lvl>
    <w:lvl w:ilvl="6" w:tplc="7D0CB366">
      <w:numFmt w:val="bullet"/>
      <w:lvlText w:val="•"/>
      <w:lvlJc w:val="left"/>
      <w:pPr>
        <w:ind w:left="6336" w:hanging="361"/>
      </w:pPr>
      <w:rPr>
        <w:rFonts w:hint="default"/>
        <w:lang w:val="it-IT" w:eastAsia="en-US" w:bidi="ar-SA"/>
      </w:rPr>
    </w:lvl>
    <w:lvl w:ilvl="7" w:tplc="D206AE7C">
      <w:numFmt w:val="bullet"/>
      <w:lvlText w:val="•"/>
      <w:lvlJc w:val="left"/>
      <w:pPr>
        <w:ind w:left="7232" w:hanging="361"/>
      </w:pPr>
      <w:rPr>
        <w:rFonts w:hint="default"/>
        <w:lang w:val="it-IT" w:eastAsia="en-US" w:bidi="ar-SA"/>
      </w:rPr>
    </w:lvl>
    <w:lvl w:ilvl="8" w:tplc="7226ABD2">
      <w:numFmt w:val="bullet"/>
      <w:lvlText w:val="•"/>
      <w:lvlJc w:val="left"/>
      <w:pPr>
        <w:ind w:left="8128" w:hanging="361"/>
      </w:pPr>
      <w:rPr>
        <w:rFonts w:hint="default"/>
        <w:lang w:val="it-IT" w:eastAsia="en-US" w:bidi="ar-SA"/>
      </w:rPr>
    </w:lvl>
  </w:abstractNum>
  <w:abstractNum w:abstractNumId="112" w15:restartNumberingAfterBreak="0">
    <w:nsid w:val="409B3929"/>
    <w:multiLevelType w:val="hybridMultilevel"/>
    <w:tmpl w:val="13B696FE"/>
    <w:lvl w:ilvl="0" w:tplc="3CD425A6">
      <w:start w:val="1"/>
      <w:numFmt w:val="bullet"/>
      <w:lvlText w:val=""/>
      <w:lvlJc w:val="left"/>
      <w:pPr>
        <w:ind w:left="720" w:hanging="360"/>
      </w:pPr>
      <w:rPr>
        <w:rFonts w:ascii="Symbol" w:hAnsi="Symbol"/>
      </w:rPr>
    </w:lvl>
    <w:lvl w:ilvl="1" w:tplc="97F050FC">
      <w:start w:val="1"/>
      <w:numFmt w:val="bullet"/>
      <w:lvlText w:val=""/>
      <w:lvlJc w:val="left"/>
      <w:pPr>
        <w:ind w:left="720" w:hanging="360"/>
      </w:pPr>
      <w:rPr>
        <w:rFonts w:ascii="Symbol" w:hAnsi="Symbol"/>
      </w:rPr>
    </w:lvl>
    <w:lvl w:ilvl="2" w:tplc="3B3CF81E">
      <w:start w:val="1"/>
      <w:numFmt w:val="bullet"/>
      <w:lvlText w:val=""/>
      <w:lvlJc w:val="left"/>
      <w:pPr>
        <w:ind w:left="720" w:hanging="360"/>
      </w:pPr>
      <w:rPr>
        <w:rFonts w:ascii="Symbol" w:hAnsi="Symbol"/>
      </w:rPr>
    </w:lvl>
    <w:lvl w:ilvl="3" w:tplc="3A96FB6A">
      <w:start w:val="1"/>
      <w:numFmt w:val="bullet"/>
      <w:lvlText w:val=""/>
      <w:lvlJc w:val="left"/>
      <w:pPr>
        <w:ind w:left="720" w:hanging="360"/>
      </w:pPr>
      <w:rPr>
        <w:rFonts w:ascii="Symbol" w:hAnsi="Symbol"/>
      </w:rPr>
    </w:lvl>
    <w:lvl w:ilvl="4" w:tplc="A19EA764">
      <w:start w:val="1"/>
      <w:numFmt w:val="bullet"/>
      <w:lvlText w:val=""/>
      <w:lvlJc w:val="left"/>
      <w:pPr>
        <w:ind w:left="720" w:hanging="360"/>
      </w:pPr>
      <w:rPr>
        <w:rFonts w:ascii="Symbol" w:hAnsi="Symbol"/>
      </w:rPr>
    </w:lvl>
    <w:lvl w:ilvl="5" w:tplc="2670E2F4">
      <w:start w:val="1"/>
      <w:numFmt w:val="bullet"/>
      <w:lvlText w:val=""/>
      <w:lvlJc w:val="left"/>
      <w:pPr>
        <w:ind w:left="720" w:hanging="360"/>
      </w:pPr>
      <w:rPr>
        <w:rFonts w:ascii="Symbol" w:hAnsi="Symbol"/>
      </w:rPr>
    </w:lvl>
    <w:lvl w:ilvl="6" w:tplc="45786514">
      <w:start w:val="1"/>
      <w:numFmt w:val="bullet"/>
      <w:lvlText w:val=""/>
      <w:lvlJc w:val="left"/>
      <w:pPr>
        <w:ind w:left="720" w:hanging="360"/>
      </w:pPr>
      <w:rPr>
        <w:rFonts w:ascii="Symbol" w:hAnsi="Symbol"/>
      </w:rPr>
    </w:lvl>
    <w:lvl w:ilvl="7" w:tplc="2FC4C3A2">
      <w:start w:val="1"/>
      <w:numFmt w:val="bullet"/>
      <w:lvlText w:val=""/>
      <w:lvlJc w:val="left"/>
      <w:pPr>
        <w:ind w:left="720" w:hanging="360"/>
      </w:pPr>
      <w:rPr>
        <w:rFonts w:ascii="Symbol" w:hAnsi="Symbol"/>
      </w:rPr>
    </w:lvl>
    <w:lvl w:ilvl="8" w:tplc="BF20AB54">
      <w:start w:val="1"/>
      <w:numFmt w:val="bullet"/>
      <w:lvlText w:val=""/>
      <w:lvlJc w:val="left"/>
      <w:pPr>
        <w:ind w:left="720" w:hanging="360"/>
      </w:pPr>
      <w:rPr>
        <w:rFonts w:ascii="Symbol" w:hAnsi="Symbol"/>
      </w:rPr>
    </w:lvl>
  </w:abstractNum>
  <w:abstractNum w:abstractNumId="113" w15:restartNumberingAfterBreak="0">
    <w:nsid w:val="420E4A30"/>
    <w:multiLevelType w:val="hybridMultilevel"/>
    <w:tmpl w:val="C99AC5B6"/>
    <w:lvl w:ilvl="0" w:tplc="9EC0BE90">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4" w15:restartNumberingAfterBreak="0">
    <w:nsid w:val="427300CF"/>
    <w:multiLevelType w:val="multilevel"/>
    <w:tmpl w:val="E8EAFA38"/>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start w:val="1"/>
      <w:numFmt w:val="bullet"/>
      <w:lvlText w:val=""/>
      <w:lvlJc w:val="left"/>
      <w:pPr>
        <w:ind w:left="797" w:hanging="360"/>
      </w:pPr>
      <w:rPr>
        <w:rFonts w:ascii="Symbol" w:hAnsi="Symbol"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115" w15:restartNumberingAfterBreak="0">
    <w:nsid w:val="42ED3780"/>
    <w:multiLevelType w:val="hybridMultilevel"/>
    <w:tmpl w:val="D9C26E58"/>
    <w:lvl w:ilvl="0" w:tplc="FFFFFFFF">
      <w:start w:val="1"/>
      <w:numFmt w:val="lowerLetter"/>
      <w:lvlText w:val="%1)"/>
      <w:lvlJc w:val="left"/>
      <w:pPr>
        <w:ind w:left="861" w:hanging="346"/>
      </w:pPr>
      <w:rPr>
        <w:rFonts w:hint="default"/>
        <w:b w:val="0"/>
        <w:bCs w:val="0"/>
        <w:i w:val="0"/>
        <w:iCs w:val="0"/>
        <w:spacing w:val="0"/>
        <w:w w:val="99"/>
        <w:sz w:val="24"/>
        <w:szCs w:val="24"/>
        <w:lang w:val="it-IT" w:eastAsia="en-US" w:bidi="ar-SA"/>
      </w:rPr>
    </w:lvl>
    <w:lvl w:ilvl="1" w:tplc="FFFFFFFF">
      <w:numFmt w:val="bullet"/>
      <w:lvlText w:val="o"/>
      <w:lvlJc w:val="left"/>
      <w:pPr>
        <w:ind w:left="1582" w:hanging="337"/>
      </w:pPr>
      <w:rPr>
        <w:rFonts w:ascii="Courier New" w:eastAsia="Courier New" w:hAnsi="Courier New" w:cs="Courier New" w:hint="default"/>
        <w:b w:val="0"/>
        <w:bCs w:val="0"/>
        <w:i w:val="0"/>
        <w:iCs w:val="0"/>
        <w:spacing w:val="0"/>
        <w:w w:val="100"/>
        <w:sz w:val="22"/>
        <w:szCs w:val="22"/>
        <w:lang w:val="it-IT" w:eastAsia="en-US" w:bidi="ar-SA"/>
      </w:rPr>
    </w:lvl>
    <w:lvl w:ilvl="2" w:tplc="FFFFFFFF">
      <w:numFmt w:val="bullet"/>
      <w:lvlText w:val="•"/>
      <w:lvlJc w:val="left"/>
      <w:pPr>
        <w:ind w:left="2506" w:hanging="337"/>
      </w:pPr>
      <w:rPr>
        <w:rFonts w:hint="default"/>
        <w:lang w:val="it-IT" w:eastAsia="en-US" w:bidi="ar-SA"/>
      </w:rPr>
    </w:lvl>
    <w:lvl w:ilvl="3" w:tplc="FFFFFFFF">
      <w:numFmt w:val="bullet"/>
      <w:lvlText w:val="•"/>
      <w:lvlJc w:val="left"/>
      <w:pPr>
        <w:ind w:left="3433" w:hanging="337"/>
      </w:pPr>
      <w:rPr>
        <w:rFonts w:hint="default"/>
        <w:lang w:val="it-IT" w:eastAsia="en-US" w:bidi="ar-SA"/>
      </w:rPr>
    </w:lvl>
    <w:lvl w:ilvl="4" w:tplc="FFFFFFFF">
      <w:numFmt w:val="bullet"/>
      <w:lvlText w:val="•"/>
      <w:lvlJc w:val="left"/>
      <w:pPr>
        <w:ind w:left="4360" w:hanging="337"/>
      </w:pPr>
      <w:rPr>
        <w:rFonts w:hint="default"/>
        <w:lang w:val="it-IT" w:eastAsia="en-US" w:bidi="ar-SA"/>
      </w:rPr>
    </w:lvl>
    <w:lvl w:ilvl="5" w:tplc="FFFFFFFF">
      <w:numFmt w:val="bullet"/>
      <w:lvlText w:val="•"/>
      <w:lvlJc w:val="left"/>
      <w:pPr>
        <w:ind w:left="5286" w:hanging="337"/>
      </w:pPr>
      <w:rPr>
        <w:rFonts w:hint="default"/>
        <w:lang w:val="it-IT" w:eastAsia="en-US" w:bidi="ar-SA"/>
      </w:rPr>
    </w:lvl>
    <w:lvl w:ilvl="6" w:tplc="FFFFFFFF">
      <w:numFmt w:val="bullet"/>
      <w:lvlText w:val="•"/>
      <w:lvlJc w:val="left"/>
      <w:pPr>
        <w:ind w:left="6213" w:hanging="337"/>
      </w:pPr>
      <w:rPr>
        <w:rFonts w:hint="default"/>
        <w:lang w:val="it-IT" w:eastAsia="en-US" w:bidi="ar-SA"/>
      </w:rPr>
    </w:lvl>
    <w:lvl w:ilvl="7" w:tplc="FFFFFFFF">
      <w:numFmt w:val="bullet"/>
      <w:lvlText w:val="•"/>
      <w:lvlJc w:val="left"/>
      <w:pPr>
        <w:ind w:left="7140" w:hanging="337"/>
      </w:pPr>
      <w:rPr>
        <w:rFonts w:hint="default"/>
        <w:lang w:val="it-IT" w:eastAsia="en-US" w:bidi="ar-SA"/>
      </w:rPr>
    </w:lvl>
    <w:lvl w:ilvl="8" w:tplc="FFFFFFFF">
      <w:numFmt w:val="bullet"/>
      <w:lvlText w:val="•"/>
      <w:lvlJc w:val="left"/>
      <w:pPr>
        <w:ind w:left="8066" w:hanging="337"/>
      </w:pPr>
      <w:rPr>
        <w:rFonts w:hint="default"/>
        <w:lang w:val="it-IT" w:eastAsia="en-US" w:bidi="ar-SA"/>
      </w:rPr>
    </w:lvl>
  </w:abstractNum>
  <w:abstractNum w:abstractNumId="116" w15:restartNumberingAfterBreak="0">
    <w:nsid w:val="433A3F60"/>
    <w:multiLevelType w:val="hybridMultilevel"/>
    <w:tmpl w:val="03CAB940"/>
    <w:lvl w:ilvl="0" w:tplc="72C2FB1A">
      <w:start w:val="1"/>
      <w:numFmt w:val="lowerLetter"/>
      <w:lvlText w:val="%1)"/>
      <w:lvlJc w:val="left"/>
      <w:pPr>
        <w:ind w:left="761" w:hanging="181"/>
      </w:pPr>
      <w:rPr>
        <w:rFonts w:ascii="Calibri" w:eastAsia="Calibri" w:hAnsi="Calibri" w:cs="Calibri" w:hint="default"/>
        <w:b w:val="0"/>
        <w:bCs w:val="0"/>
        <w:i w:val="0"/>
        <w:iCs w:val="0"/>
        <w:spacing w:val="-1"/>
        <w:w w:val="99"/>
        <w:sz w:val="18"/>
        <w:szCs w:val="18"/>
        <w:lang w:val="it-IT" w:eastAsia="en-US" w:bidi="ar-SA"/>
      </w:rPr>
    </w:lvl>
    <w:lvl w:ilvl="1" w:tplc="B03C99B6">
      <w:numFmt w:val="bullet"/>
      <w:lvlText w:val="•"/>
      <w:lvlJc w:val="left"/>
      <w:pPr>
        <w:ind w:left="1534" w:hanging="181"/>
      </w:pPr>
      <w:rPr>
        <w:rFonts w:hint="default"/>
        <w:lang w:val="it-IT" w:eastAsia="en-US" w:bidi="ar-SA"/>
      </w:rPr>
    </w:lvl>
    <w:lvl w:ilvl="2" w:tplc="6A0A795A">
      <w:numFmt w:val="bullet"/>
      <w:lvlText w:val="•"/>
      <w:lvlJc w:val="left"/>
      <w:pPr>
        <w:ind w:left="2309" w:hanging="181"/>
      </w:pPr>
      <w:rPr>
        <w:rFonts w:hint="default"/>
        <w:lang w:val="it-IT" w:eastAsia="en-US" w:bidi="ar-SA"/>
      </w:rPr>
    </w:lvl>
    <w:lvl w:ilvl="3" w:tplc="01A0D6AC">
      <w:numFmt w:val="bullet"/>
      <w:lvlText w:val="•"/>
      <w:lvlJc w:val="left"/>
      <w:pPr>
        <w:ind w:left="3083" w:hanging="181"/>
      </w:pPr>
      <w:rPr>
        <w:rFonts w:hint="default"/>
        <w:lang w:val="it-IT" w:eastAsia="en-US" w:bidi="ar-SA"/>
      </w:rPr>
    </w:lvl>
    <w:lvl w:ilvl="4" w:tplc="0E52B45C">
      <w:numFmt w:val="bullet"/>
      <w:lvlText w:val="•"/>
      <w:lvlJc w:val="left"/>
      <w:pPr>
        <w:ind w:left="3858" w:hanging="181"/>
      </w:pPr>
      <w:rPr>
        <w:rFonts w:hint="default"/>
        <w:lang w:val="it-IT" w:eastAsia="en-US" w:bidi="ar-SA"/>
      </w:rPr>
    </w:lvl>
    <w:lvl w:ilvl="5" w:tplc="BA2E2250">
      <w:numFmt w:val="bullet"/>
      <w:lvlText w:val="•"/>
      <w:lvlJc w:val="left"/>
      <w:pPr>
        <w:ind w:left="4632" w:hanging="181"/>
      </w:pPr>
      <w:rPr>
        <w:rFonts w:hint="default"/>
        <w:lang w:val="it-IT" w:eastAsia="en-US" w:bidi="ar-SA"/>
      </w:rPr>
    </w:lvl>
    <w:lvl w:ilvl="6" w:tplc="E1E4A334">
      <w:numFmt w:val="bullet"/>
      <w:lvlText w:val="•"/>
      <w:lvlJc w:val="left"/>
      <w:pPr>
        <w:ind w:left="5407" w:hanging="181"/>
      </w:pPr>
      <w:rPr>
        <w:rFonts w:hint="default"/>
        <w:lang w:val="it-IT" w:eastAsia="en-US" w:bidi="ar-SA"/>
      </w:rPr>
    </w:lvl>
    <w:lvl w:ilvl="7" w:tplc="76F066D0">
      <w:numFmt w:val="bullet"/>
      <w:lvlText w:val="•"/>
      <w:lvlJc w:val="left"/>
      <w:pPr>
        <w:ind w:left="6181" w:hanging="181"/>
      </w:pPr>
      <w:rPr>
        <w:rFonts w:hint="default"/>
        <w:lang w:val="it-IT" w:eastAsia="en-US" w:bidi="ar-SA"/>
      </w:rPr>
    </w:lvl>
    <w:lvl w:ilvl="8" w:tplc="92EE1D26">
      <w:numFmt w:val="bullet"/>
      <w:lvlText w:val="•"/>
      <w:lvlJc w:val="left"/>
      <w:pPr>
        <w:ind w:left="6956" w:hanging="181"/>
      </w:pPr>
      <w:rPr>
        <w:rFonts w:hint="default"/>
        <w:lang w:val="it-IT" w:eastAsia="en-US" w:bidi="ar-SA"/>
      </w:rPr>
    </w:lvl>
  </w:abstractNum>
  <w:abstractNum w:abstractNumId="117" w15:restartNumberingAfterBreak="0">
    <w:nsid w:val="43D6301F"/>
    <w:multiLevelType w:val="hybridMultilevel"/>
    <w:tmpl w:val="B8949532"/>
    <w:lvl w:ilvl="0" w:tplc="03261F86">
      <w:start w:val="1"/>
      <w:numFmt w:val="decimal"/>
      <w:lvlText w:val="%1."/>
      <w:lvlJc w:val="left"/>
      <w:pPr>
        <w:ind w:left="1020" w:hanging="360"/>
      </w:pPr>
    </w:lvl>
    <w:lvl w:ilvl="1" w:tplc="E2D22BB0">
      <w:start w:val="1"/>
      <w:numFmt w:val="decimal"/>
      <w:lvlText w:val="%2."/>
      <w:lvlJc w:val="left"/>
      <w:pPr>
        <w:ind w:left="1020" w:hanging="360"/>
      </w:pPr>
    </w:lvl>
    <w:lvl w:ilvl="2" w:tplc="6BE47306">
      <w:start w:val="1"/>
      <w:numFmt w:val="decimal"/>
      <w:lvlText w:val="%3."/>
      <w:lvlJc w:val="left"/>
      <w:pPr>
        <w:ind w:left="1020" w:hanging="360"/>
      </w:pPr>
    </w:lvl>
    <w:lvl w:ilvl="3" w:tplc="43325D6A">
      <w:start w:val="1"/>
      <w:numFmt w:val="decimal"/>
      <w:lvlText w:val="%4."/>
      <w:lvlJc w:val="left"/>
      <w:pPr>
        <w:ind w:left="1020" w:hanging="360"/>
      </w:pPr>
    </w:lvl>
    <w:lvl w:ilvl="4" w:tplc="05B2CD7C">
      <w:start w:val="1"/>
      <w:numFmt w:val="decimal"/>
      <w:lvlText w:val="%5."/>
      <w:lvlJc w:val="left"/>
      <w:pPr>
        <w:ind w:left="1020" w:hanging="360"/>
      </w:pPr>
    </w:lvl>
    <w:lvl w:ilvl="5" w:tplc="9D484344">
      <w:start w:val="1"/>
      <w:numFmt w:val="decimal"/>
      <w:lvlText w:val="%6."/>
      <w:lvlJc w:val="left"/>
      <w:pPr>
        <w:ind w:left="1020" w:hanging="360"/>
      </w:pPr>
    </w:lvl>
    <w:lvl w:ilvl="6" w:tplc="F8A8DCD6">
      <w:start w:val="1"/>
      <w:numFmt w:val="decimal"/>
      <w:lvlText w:val="%7."/>
      <w:lvlJc w:val="left"/>
      <w:pPr>
        <w:ind w:left="1020" w:hanging="360"/>
      </w:pPr>
    </w:lvl>
    <w:lvl w:ilvl="7" w:tplc="AFE8C8D2">
      <w:start w:val="1"/>
      <w:numFmt w:val="decimal"/>
      <w:lvlText w:val="%8."/>
      <w:lvlJc w:val="left"/>
      <w:pPr>
        <w:ind w:left="1020" w:hanging="360"/>
      </w:pPr>
    </w:lvl>
    <w:lvl w:ilvl="8" w:tplc="B402510A">
      <w:start w:val="1"/>
      <w:numFmt w:val="decimal"/>
      <w:lvlText w:val="%9."/>
      <w:lvlJc w:val="left"/>
      <w:pPr>
        <w:ind w:left="1020" w:hanging="360"/>
      </w:pPr>
    </w:lvl>
  </w:abstractNum>
  <w:abstractNum w:abstractNumId="118" w15:restartNumberingAfterBreak="0">
    <w:nsid w:val="43EB56C9"/>
    <w:multiLevelType w:val="hybridMultilevel"/>
    <w:tmpl w:val="40EE68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9" w15:restartNumberingAfterBreak="0">
    <w:nsid w:val="442220F8"/>
    <w:multiLevelType w:val="hybridMultilevel"/>
    <w:tmpl w:val="EB78FDC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0" w15:restartNumberingAfterBreak="0">
    <w:nsid w:val="44367FA0"/>
    <w:multiLevelType w:val="hybridMultilevel"/>
    <w:tmpl w:val="E0780170"/>
    <w:lvl w:ilvl="0" w:tplc="92AA0418">
      <w:start w:val="1"/>
      <w:numFmt w:val="bullet"/>
      <w:lvlText w:val=""/>
      <w:lvlJc w:val="left"/>
      <w:pPr>
        <w:ind w:left="720" w:hanging="360"/>
      </w:pPr>
      <w:rPr>
        <w:rFonts w:ascii="Symbol" w:hAnsi="Symbol"/>
      </w:rPr>
    </w:lvl>
    <w:lvl w:ilvl="1" w:tplc="6D26C7B4">
      <w:start w:val="1"/>
      <w:numFmt w:val="bullet"/>
      <w:lvlText w:val=""/>
      <w:lvlJc w:val="left"/>
      <w:pPr>
        <w:ind w:left="720" w:hanging="360"/>
      </w:pPr>
      <w:rPr>
        <w:rFonts w:ascii="Symbol" w:hAnsi="Symbol"/>
      </w:rPr>
    </w:lvl>
    <w:lvl w:ilvl="2" w:tplc="D6BED920">
      <w:start w:val="1"/>
      <w:numFmt w:val="bullet"/>
      <w:lvlText w:val=""/>
      <w:lvlJc w:val="left"/>
      <w:pPr>
        <w:ind w:left="720" w:hanging="360"/>
      </w:pPr>
      <w:rPr>
        <w:rFonts w:ascii="Symbol" w:hAnsi="Symbol"/>
      </w:rPr>
    </w:lvl>
    <w:lvl w:ilvl="3" w:tplc="53D0E9BA">
      <w:start w:val="1"/>
      <w:numFmt w:val="bullet"/>
      <w:lvlText w:val=""/>
      <w:lvlJc w:val="left"/>
      <w:pPr>
        <w:ind w:left="720" w:hanging="360"/>
      </w:pPr>
      <w:rPr>
        <w:rFonts w:ascii="Symbol" w:hAnsi="Symbol"/>
      </w:rPr>
    </w:lvl>
    <w:lvl w:ilvl="4" w:tplc="08D29D38">
      <w:start w:val="1"/>
      <w:numFmt w:val="bullet"/>
      <w:lvlText w:val=""/>
      <w:lvlJc w:val="left"/>
      <w:pPr>
        <w:ind w:left="720" w:hanging="360"/>
      </w:pPr>
      <w:rPr>
        <w:rFonts w:ascii="Symbol" w:hAnsi="Symbol"/>
      </w:rPr>
    </w:lvl>
    <w:lvl w:ilvl="5" w:tplc="EC9A4EB6">
      <w:start w:val="1"/>
      <w:numFmt w:val="bullet"/>
      <w:lvlText w:val=""/>
      <w:lvlJc w:val="left"/>
      <w:pPr>
        <w:ind w:left="720" w:hanging="360"/>
      </w:pPr>
      <w:rPr>
        <w:rFonts w:ascii="Symbol" w:hAnsi="Symbol"/>
      </w:rPr>
    </w:lvl>
    <w:lvl w:ilvl="6" w:tplc="15F6F630">
      <w:start w:val="1"/>
      <w:numFmt w:val="bullet"/>
      <w:lvlText w:val=""/>
      <w:lvlJc w:val="left"/>
      <w:pPr>
        <w:ind w:left="720" w:hanging="360"/>
      </w:pPr>
      <w:rPr>
        <w:rFonts w:ascii="Symbol" w:hAnsi="Symbol"/>
      </w:rPr>
    </w:lvl>
    <w:lvl w:ilvl="7" w:tplc="4E046662">
      <w:start w:val="1"/>
      <w:numFmt w:val="bullet"/>
      <w:lvlText w:val=""/>
      <w:lvlJc w:val="left"/>
      <w:pPr>
        <w:ind w:left="720" w:hanging="360"/>
      </w:pPr>
      <w:rPr>
        <w:rFonts w:ascii="Symbol" w:hAnsi="Symbol"/>
      </w:rPr>
    </w:lvl>
    <w:lvl w:ilvl="8" w:tplc="53069C38">
      <w:start w:val="1"/>
      <w:numFmt w:val="bullet"/>
      <w:lvlText w:val=""/>
      <w:lvlJc w:val="left"/>
      <w:pPr>
        <w:ind w:left="720" w:hanging="360"/>
      </w:pPr>
      <w:rPr>
        <w:rFonts w:ascii="Symbol" w:hAnsi="Symbol"/>
      </w:rPr>
    </w:lvl>
  </w:abstractNum>
  <w:abstractNum w:abstractNumId="121" w15:restartNumberingAfterBreak="0">
    <w:nsid w:val="45E22939"/>
    <w:multiLevelType w:val="hybridMultilevel"/>
    <w:tmpl w:val="757A56AC"/>
    <w:lvl w:ilvl="0" w:tplc="04100001">
      <w:start w:val="1"/>
      <w:numFmt w:val="bullet"/>
      <w:lvlText w:val=""/>
      <w:lvlJc w:val="left"/>
      <w:pPr>
        <w:ind w:left="1249" w:hanging="360"/>
      </w:pPr>
      <w:rPr>
        <w:rFonts w:ascii="Symbol" w:hAnsi="Symbol" w:hint="default"/>
      </w:rPr>
    </w:lvl>
    <w:lvl w:ilvl="1" w:tplc="04100003" w:tentative="1">
      <w:start w:val="1"/>
      <w:numFmt w:val="bullet"/>
      <w:lvlText w:val="o"/>
      <w:lvlJc w:val="left"/>
      <w:pPr>
        <w:ind w:left="1969" w:hanging="360"/>
      </w:pPr>
      <w:rPr>
        <w:rFonts w:ascii="Courier New" w:hAnsi="Courier New" w:cs="Courier New" w:hint="default"/>
      </w:rPr>
    </w:lvl>
    <w:lvl w:ilvl="2" w:tplc="04100005" w:tentative="1">
      <w:start w:val="1"/>
      <w:numFmt w:val="bullet"/>
      <w:lvlText w:val=""/>
      <w:lvlJc w:val="left"/>
      <w:pPr>
        <w:ind w:left="2689" w:hanging="360"/>
      </w:pPr>
      <w:rPr>
        <w:rFonts w:ascii="Wingdings" w:hAnsi="Wingdings" w:hint="default"/>
      </w:rPr>
    </w:lvl>
    <w:lvl w:ilvl="3" w:tplc="04100001" w:tentative="1">
      <w:start w:val="1"/>
      <w:numFmt w:val="bullet"/>
      <w:lvlText w:val=""/>
      <w:lvlJc w:val="left"/>
      <w:pPr>
        <w:ind w:left="3409" w:hanging="360"/>
      </w:pPr>
      <w:rPr>
        <w:rFonts w:ascii="Symbol" w:hAnsi="Symbol" w:hint="default"/>
      </w:rPr>
    </w:lvl>
    <w:lvl w:ilvl="4" w:tplc="04100003" w:tentative="1">
      <w:start w:val="1"/>
      <w:numFmt w:val="bullet"/>
      <w:lvlText w:val="o"/>
      <w:lvlJc w:val="left"/>
      <w:pPr>
        <w:ind w:left="4129" w:hanging="360"/>
      </w:pPr>
      <w:rPr>
        <w:rFonts w:ascii="Courier New" w:hAnsi="Courier New" w:cs="Courier New" w:hint="default"/>
      </w:rPr>
    </w:lvl>
    <w:lvl w:ilvl="5" w:tplc="04100005" w:tentative="1">
      <w:start w:val="1"/>
      <w:numFmt w:val="bullet"/>
      <w:lvlText w:val=""/>
      <w:lvlJc w:val="left"/>
      <w:pPr>
        <w:ind w:left="4849" w:hanging="360"/>
      </w:pPr>
      <w:rPr>
        <w:rFonts w:ascii="Wingdings" w:hAnsi="Wingdings" w:hint="default"/>
      </w:rPr>
    </w:lvl>
    <w:lvl w:ilvl="6" w:tplc="04100001" w:tentative="1">
      <w:start w:val="1"/>
      <w:numFmt w:val="bullet"/>
      <w:lvlText w:val=""/>
      <w:lvlJc w:val="left"/>
      <w:pPr>
        <w:ind w:left="5569" w:hanging="360"/>
      </w:pPr>
      <w:rPr>
        <w:rFonts w:ascii="Symbol" w:hAnsi="Symbol" w:hint="default"/>
      </w:rPr>
    </w:lvl>
    <w:lvl w:ilvl="7" w:tplc="04100003" w:tentative="1">
      <w:start w:val="1"/>
      <w:numFmt w:val="bullet"/>
      <w:lvlText w:val="o"/>
      <w:lvlJc w:val="left"/>
      <w:pPr>
        <w:ind w:left="6289" w:hanging="360"/>
      </w:pPr>
      <w:rPr>
        <w:rFonts w:ascii="Courier New" w:hAnsi="Courier New" w:cs="Courier New" w:hint="default"/>
      </w:rPr>
    </w:lvl>
    <w:lvl w:ilvl="8" w:tplc="04100005" w:tentative="1">
      <w:start w:val="1"/>
      <w:numFmt w:val="bullet"/>
      <w:lvlText w:val=""/>
      <w:lvlJc w:val="left"/>
      <w:pPr>
        <w:ind w:left="7009" w:hanging="360"/>
      </w:pPr>
      <w:rPr>
        <w:rFonts w:ascii="Wingdings" w:hAnsi="Wingdings" w:hint="default"/>
      </w:rPr>
    </w:lvl>
  </w:abstractNum>
  <w:abstractNum w:abstractNumId="122" w15:restartNumberingAfterBreak="0">
    <w:nsid w:val="46AF6099"/>
    <w:multiLevelType w:val="hybridMultilevel"/>
    <w:tmpl w:val="11CE8310"/>
    <w:lvl w:ilvl="0" w:tplc="A2B0B39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3" w15:restartNumberingAfterBreak="0">
    <w:nsid w:val="478E4DF1"/>
    <w:multiLevelType w:val="hybridMultilevel"/>
    <w:tmpl w:val="B2C22994"/>
    <w:lvl w:ilvl="0" w:tplc="743A6B7A">
      <w:numFmt w:val="bullet"/>
      <w:lvlText w:val=""/>
      <w:lvlJc w:val="left"/>
      <w:pPr>
        <w:ind w:left="860" w:hanging="360"/>
      </w:pPr>
      <w:rPr>
        <w:rFonts w:ascii="Wingdings" w:eastAsia="Wingdings" w:hAnsi="Wingdings" w:cs="Wingdings" w:hint="default"/>
        <w:spacing w:val="0"/>
        <w:w w:val="100"/>
        <w:lang w:val="it-IT" w:eastAsia="en-US" w:bidi="ar-SA"/>
      </w:rPr>
    </w:lvl>
    <w:lvl w:ilvl="1" w:tplc="A42EFF7E">
      <w:numFmt w:val="bullet"/>
      <w:lvlText w:val="•"/>
      <w:lvlJc w:val="left"/>
      <w:pPr>
        <w:ind w:left="1766" w:hanging="360"/>
      </w:pPr>
      <w:rPr>
        <w:rFonts w:hint="default"/>
        <w:lang w:val="it-IT" w:eastAsia="en-US" w:bidi="ar-SA"/>
      </w:rPr>
    </w:lvl>
    <w:lvl w:ilvl="2" w:tplc="511AD5A0">
      <w:numFmt w:val="bullet"/>
      <w:lvlText w:val="•"/>
      <w:lvlJc w:val="left"/>
      <w:pPr>
        <w:ind w:left="2672" w:hanging="360"/>
      </w:pPr>
      <w:rPr>
        <w:rFonts w:hint="default"/>
        <w:lang w:val="it-IT" w:eastAsia="en-US" w:bidi="ar-SA"/>
      </w:rPr>
    </w:lvl>
    <w:lvl w:ilvl="3" w:tplc="DB469156">
      <w:numFmt w:val="bullet"/>
      <w:lvlText w:val="•"/>
      <w:lvlJc w:val="left"/>
      <w:pPr>
        <w:ind w:left="3578" w:hanging="360"/>
      </w:pPr>
      <w:rPr>
        <w:rFonts w:hint="default"/>
        <w:lang w:val="it-IT" w:eastAsia="en-US" w:bidi="ar-SA"/>
      </w:rPr>
    </w:lvl>
    <w:lvl w:ilvl="4" w:tplc="24D0B8A6">
      <w:numFmt w:val="bullet"/>
      <w:lvlText w:val="•"/>
      <w:lvlJc w:val="left"/>
      <w:pPr>
        <w:ind w:left="4484" w:hanging="360"/>
      </w:pPr>
      <w:rPr>
        <w:rFonts w:hint="default"/>
        <w:lang w:val="it-IT" w:eastAsia="en-US" w:bidi="ar-SA"/>
      </w:rPr>
    </w:lvl>
    <w:lvl w:ilvl="5" w:tplc="578C2728">
      <w:numFmt w:val="bullet"/>
      <w:lvlText w:val="•"/>
      <w:lvlJc w:val="left"/>
      <w:pPr>
        <w:ind w:left="5390" w:hanging="360"/>
      </w:pPr>
      <w:rPr>
        <w:rFonts w:hint="default"/>
        <w:lang w:val="it-IT" w:eastAsia="en-US" w:bidi="ar-SA"/>
      </w:rPr>
    </w:lvl>
    <w:lvl w:ilvl="6" w:tplc="A218F1A6">
      <w:numFmt w:val="bullet"/>
      <w:lvlText w:val="•"/>
      <w:lvlJc w:val="left"/>
      <w:pPr>
        <w:ind w:left="6296" w:hanging="360"/>
      </w:pPr>
      <w:rPr>
        <w:rFonts w:hint="default"/>
        <w:lang w:val="it-IT" w:eastAsia="en-US" w:bidi="ar-SA"/>
      </w:rPr>
    </w:lvl>
    <w:lvl w:ilvl="7" w:tplc="114AA33A">
      <w:numFmt w:val="bullet"/>
      <w:lvlText w:val="•"/>
      <w:lvlJc w:val="left"/>
      <w:pPr>
        <w:ind w:left="7202" w:hanging="360"/>
      </w:pPr>
      <w:rPr>
        <w:rFonts w:hint="default"/>
        <w:lang w:val="it-IT" w:eastAsia="en-US" w:bidi="ar-SA"/>
      </w:rPr>
    </w:lvl>
    <w:lvl w:ilvl="8" w:tplc="5C685924">
      <w:numFmt w:val="bullet"/>
      <w:lvlText w:val="•"/>
      <w:lvlJc w:val="left"/>
      <w:pPr>
        <w:ind w:left="8108" w:hanging="360"/>
      </w:pPr>
      <w:rPr>
        <w:rFonts w:hint="default"/>
        <w:lang w:val="it-IT" w:eastAsia="en-US" w:bidi="ar-SA"/>
      </w:rPr>
    </w:lvl>
  </w:abstractNum>
  <w:abstractNum w:abstractNumId="124" w15:restartNumberingAfterBreak="0">
    <w:nsid w:val="482A3AC8"/>
    <w:multiLevelType w:val="multilevel"/>
    <w:tmpl w:val="8C589DC8"/>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5" w15:restartNumberingAfterBreak="0">
    <w:nsid w:val="48885A63"/>
    <w:multiLevelType w:val="hybridMultilevel"/>
    <w:tmpl w:val="B51A2B04"/>
    <w:lvl w:ilvl="0" w:tplc="BB0E7756">
      <w:start w:val="1"/>
      <w:numFmt w:val="decimal"/>
      <w:lvlText w:val="%1."/>
      <w:lvlJc w:val="left"/>
      <w:pPr>
        <w:ind w:left="860" w:hanging="361"/>
      </w:pPr>
      <w:rPr>
        <w:rFonts w:ascii="Calibri" w:eastAsia="Calibri" w:hAnsi="Calibri" w:cs="Calibri" w:hint="default"/>
        <w:b w:val="0"/>
        <w:bCs w:val="0"/>
        <w:i w:val="0"/>
        <w:iCs w:val="0"/>
        <w:spacing w:val="-2"/>
        <w:w w:val="100"/>
        <w:sz w:val="22"/>
        <w:szCs w:val="22"/>
        <w:lang w:val="it-IT" w:eastAsia="en-US" w:bidi="ar-SA"/>
      </w:rPr>
    </w:lvl>
    <w:lvl w:ilvl="1" w:tplc="8E585478">
      <w:start w:val="1"/>
      <w:numFmt w:val="lowerLetter"/>
      <w:lvlText w:val="%2."/>
      <w:lvlJc w:val="left"/>
      <w:pPr>
        <w:ind w:left="860" w:hanging="351"/>
      </w:pPr>
      <w:rPr>
        <w:rFonts w:ascii="Calibri" w:eastAsia="Calibri" w:hAnsi="Calibri" w:cs="Calibri" w:hint="default"/>
        <w:b w:val="0"/>
        <w:bCs w:val="0"/>
        <w:i w:val="0"/>
        <w:iCs w:val="0"/>
        <w:spacing w:val="-1"/>
        <w:w w:val="100"/>
        <w:sz w:val="22"/>
        <w:szCs w:val="22"/>
        <w:lang w:val="it-IT" w:eastAsia="en-US" w:bidi="ar-SA"/>
      </w:rPr>
    </w:lvl>
    <w:lvl w:ilvl="2" w:tplc="FF5634BA">
      <w:numFmt w:val="bullet"/>
      <w:lvlText w:val="•"/>
      <w:lvlJc w:val="left"/>
      <w:pPr>
        <w:ind w:left="2672" w:hanging="351"/>
      </w:pPr>
      <w:rPr>
        <w:rFonts w:hint="default"/>
        <w:lang w:val="it-IT" w:eastAsia="en-US" w:bidi="ar-SA"/>
      </w:rPr>
    </w:lvl>
    <w:lvl w:ilvl="3" w:tplc="23B4244E">
      <w:numFmt w:val="bullet"/>
      <w:lvlText w:val="•"/>
      <w:lvlJc w:val="left"/>
      <w:pPr>
        <w:ind w:left="3578" w:hanging="351"/>
      </w:pPr>
      <w:rPr>
        <w:rFonts w:hint="default"/>
        <w:lang w:val="it-IT" w:eastAsia="en-US" w:bidi="ar-SA"/>
      </w:rPr>
    </w:lvl>
    <w:lvl w:ilvl="4" w:tplc="3CFC1F16">
      <w:numFmt w:val="bullet"/>
      <w:lvlText w:val="•"/>
      <w:lvlJc w:val="left"/>
      <w:pPr>
        <w:ind w:left="4484" w:hanging="351"/>
      </w:pPr>
      <w:rPr>
        <w:rFonts w:hint="default"/>
        <w:lang w:val="it-IT" w:eastAsia="en-US" w:bidi="ar-SA"/>
      </w:rPr>
    </w:lvl>
    <w:lvl w:ilvl="5" w:tplc="043604BC">
      <w:numFmt w:val="bullet"/>
      <w:lvlText w:val="•"/>
      <w:lvlJc w:val="left"/>
      <w:pPr>
        <w:ind w:left="5390" w:hanging="351"/>
      </w:pPr>
      <w:rPr>
        <w:rFonts w:hint="default"/>
        <w:lang w:val="it-IT" w:eastAsia="en-US" w:bidi="ar-SA"/>
      </w:rPr>
    </w:lvl>
    <w:lvl w:ilvl="6" w:tplc="12F0CD64">
      <w:numFmt w:val="bullet"/>
      <w:lvlText w:val="•"/>
      <w:lvlJc w:val="left"/>
      <w:pPr>
        <w:ind w:left="6296" w:hanging="351"/>
      </w:pPr>
      <w:rPr>
        <w:rFonts w:hint="default"/>
        <w:lang w:val="it-IT" w:eastAsia="en-US" w:bidi="ar-SA"/>
      </w:rPr>
    </w:lvl>
    <w:lvl w:ilvl="7" w:tplc="08DAEEF2">
      <w:numFmt w:val="bullet"/>
      <w:lvlText w:val="•"/>
      <w:lvlJc w:val="left"/>
      <w:pPr>
        <w:ind w:left="7202" w:hanging="351"/>
      </w:pPr>
      <w:rPr>
        <w:rFonts w:hint="default"/>
        <w:lang w:val="it-IT" w:eastAsia="en-US" w:bidi="ar-SA"/>
      </w:rPr>
    </w:lvl>
    <w:lvl w:ilvl="8" w:tplc="5BFEB44C">
      <w:numFmt w:val="bullet"/>
      <w:lvlText w:val="•"/>
      <w:lvlJc w:val="left"/>
      <w:pPr>
        <w:ind w:left="8108" w:hanging="351"/>
      </w:pPr>
      <w:rPr>
        <w:rFonts w:hint="default"/>
        <w:lang w:val="it-IT" w:eastAsia="en-US" w:bidi="ar-SA"/>
      </w:rPr>
    </w:lvl>
  </w:abstractNum>
  <w:abstractNum w:abstractNumId="126" w15:restartNumberingAfterBreak="0">
    <w:nsid w:val="48D60AF6"/>
    <w:multiLevelType w:val="multilevel"/>
    <w:tmpl w:val="AFB06216"/>
    <w:lvl w:ilvl="0">
      <w:start w:val="4"/>
      <w:numFmt w:val="bullet"/>
      <w:lvlText w:val=""/>
      <w:lvlJc w:val="left"/>
      <w:pPr>
        <w:ind w:left="846" w:hanging="706"/>
      </w:pPr>
      <w:rPr>
        <w:rFonts w:ascii="Wingdings" w:hAnsi="Wingdings" w:hint="default"/>
        <w:b/>
        <w:bCs/>
        <w:i w:val="0"/>
        <w:iCs w:val="0"/>
        <w:color w:val="2D74B5"/>
        <w:spacing w:val="0"/>
        <w:w w:val="100"/>
        <w:sz w:val="19"/>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127" w15:restartNumberingAfterBreak="0">
    <w:nsid w:val="49B27F49"/>
    <w:multiLevelType w:val="hybridMultilevel"/>
    <w:tmpl w:val="C40A61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8" w15:restartNumberingAfterBreak="0">
    <w:nsid w:val="4AAF6667"/>
    <w:multiLevelType w:val="hybridMultilevel"/>
    <w:tmpl w:val="B7908324"/>
    <w:lvl w:ilvl="0" w:tplc="714AA350">
      <w:start w:val="1"/>
      <w:numFmt w:val="lowerLetter"/>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9" w15:restartNumberingAfterBreak="0">
    <w:nsid w:val="4B1475FD"/>
    <w:multiLevelType w:val="hybridMultilevel"/>
    <w:tmpl w:val="868895FC"/>
    <w:lvl w:ilvl="0" w:tplc="4D18EE32">
      <w:numFmt w:val="bullet"/>
      <w:lvlText w:val=""/>
      <w:lvlJc w:val="left"/>
      <w:pPr>
        <w:ind w:left="860" w:hanging="346"/>
      </w:pPr>
      <w:rPr>
        <w:rFonts w:ascii="Symbol" w:eastAsia="Symbol" w:hAnsi="Symbol" w:cs="Symbol" w:hint="default"/>
        <w:b w:val="0"/>
        <w:bCs w:val="0"/>
        <w:i w:val="0"/>
        <w:iCs w:val="0"/>
        <w:spacing w:val="0"/>
        <w:w w:val="100"/>
        <w:sz w:val="22"/>
        <w:szCs w:val="22"/>
        <w:lang w:val="it-IT" w:eastAsia="en-US" w:bidi="ar-SA"/>
      </w:rPr>
    </w:lvl>
    <w:lvl w:ilvl="1" w:tplc="80663F4E">
      <w:numFmt w:val="bullet"/>
      <w:lvlText w:val="•"/>
      <w:lvlJc w:val="left"/>
      <w:pPr>
        <w:ind w:left="1766" w:hanging="346"/>
      </w:pPr>
      <w:rPr>
        <w:rFonts w:hint="default"/>
        <w:lang w:val="it-IT" w:eastAsia="en-US" w:bidi="ar-SA"/>
      </w:rPr>
    </w:lvl>
    <w:lvl w:ilvl="2" w:tplc="120A7F90">
      <w:numFmt w:val="bullet"/>
      <w:lvlText w:val="•"/>
      <w:lvlJc w:val="left"/>
      <w:pPr>
        <w:ind w:left="2672" w:hanging="346"/>
      </w:pPr>
      <w:rPr>
        <w:rFonts w:hint="default"/>
        <w:lang w:val="it-IT" w:eastAsia="en-US" w:bidi="ar-SA"/>
      </w:rPr>
    </w:lvl>
    <w:lvl w:ilvl="3" w:tplc="43E8A0D0">
      <w:numFmt w:val="bullet"/>
      <w:lvlText w:val="•"/>
      <w:lvlJc w:val="left"/>
      <w:pPr>
        <w:ind w:left="3578" w:hanging="346"/>
      </w:pPr>
      <w:rPr>
        <w:rFonts w:hint="default"/>
        <w:lang w:val="it-IT" w:eastAsia="en-US" w:bidi="ar-SA"/>
      </w:rPr>
    </w:lvl>
    <w:lvl w:ilvl="4" w:tplc="B7E21186">
      <w:numFmt w:val="bullet"/>
      <w:lvlText w:val="•"/>
      <w:lvlJc w:val="left"/>
      <w:pPr>
        <w:ind w:left="4484" w:hanging="346"/>
      </w:pPr>
      <w:rPr>
        <w:rFonts w:hint="default"/>
        <w:lang w:val="it-IT" w:eastAsia="en-US" w:bidi="ar-SA"/>
      </w:rPr>
    </w:lvl>
    <w:lvl w:ilvl="5" w:tplc="965E0B38">
      <w:numFmt w:val="bullet"/>
      <w:lvlText w:val="•"/>
      <w:lvlJc w:val="left"/>
      <w:pPr>
        <w:ind w:left="5390" w:hanging="346"/>
      </w:pPr>
      <w:rPr>
        <w:rFonts w:hint="default"/>
        <w:lang w:val="it-IT" w:eastAsia="en-US" w:bidi="ar-SA"/>
      </w:rPr>
    </w:lvl>
    <w:lvl w:ilvl="6" w:tplc="D35607F4">
      <w:numFmt w:val="bullet"/>
      <w:lvlText w:val="•"/>
      <w:lvlJc w:val="left"/>
      <w:pPr>
        <w:ind w:left="6296" w:hanging="346"/>
      </w:pPr>
      <w:rPr>
        <w:rFonts w:hint="default"/>
        <w:lang w:val="it-IT" w:eastAsia="en-US" w:bidi="ar-SA"/>
      </w:rPr>
    </w:lvl>
    <w:lvl w:ilvl="7" w:tplc="9E9422F4">
      <w:numFmt w:val="bullet"/>
      <w:lvlText w:val="•"/>
      <w:lvlJc w:val="left"/>
      <w:pPr>
        <w:ind w:left="7202" w:hanging="346"/>
      </w:pPr>
      <w:rPr>
        <w:rFonts w:hint="default"/>
        <w:lang w:val="it-IT" w:eastAsia="en-US" w:bidi="ar-SA"/>
      </w:rPr>
    </w:lvl>
    <w:lvl w:ilvl="8" w:tplc="5FA259FA">
      <w:numFmt w:val="bullet"/>
      <w:lvlText w:val="•"/>
      <w:lvlJc w:val="left"/>
      <w:pPr>
        <w:ind w:left="8108" w:hanging="346"/>
      </w:pPr>
      <w:rPr>
        <w:rFonts w:hint="default"/>
        <w:lang w:val="it-IT" w:eastAsia="en-US" w:bidi="ar-SA"/>
      </w:rPr>
    </w:lvl>
  </w:abstractNum>
  <w:abstractNum w:abstractNumId="130" w15:restartNumberingAfterBreak="0">
    <w:nsid w:val="4BD036E2"/>
    <w:multiLevelType w:val="hybridMultilevel"/>
    <w:tmpl w:val="D26E44B8"/>
    <w:lvl w:ilvl="0" w:tplc="0410001B">
      <w:start w:val="1"/>
      <w:numFmt w:val="lowerRoman"/>
      <w:lvlText w:val="%1."/>
      <w:lvlJc w:val="right"/>
      <w:pPr>
        <w:ind w:left="578" w:hanging="360"/>
      </w:p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131" w15:restartNumberingAfterBreak="0">
    <w:nsid w:val="4C35498A"/>
    <w:multiLevelType w:val="hybridMultilevel"/>
    <w:tmpl w:val="A2F0577A"/>
    <w:lvl w:ilvl="0" w:tplc="5D3AFFA6">
      <w:numFmt w:val="bullet"/>
      <w:lvlText w:val=""/>
      <w:lvlJc w:val="left"/>
      <w:pPr>
        <w:ind w:left="829" w:hanging="232"/>
      </w:pPr>
      <w:rPr>
        <w:rFonts w:ascii="Wingdings" w:eastAsia="Wingdings" w:hAnsi="Wingdings" w:cs="Wingdings" w:hint="default"/>
        <w:b w:val="0"/>
        <w:bCs w:val="0"/>
        <w:i w:val="0"/>
        <w:iCs w:val="0"/>
        <w:spacing w:val="0"/>
        <w:w w:val="100"/>
        <w:sz w:val="16"/>
        <w:szCs w:val="16"/>
        <w:lang w:val="it-IT" w:eastAsia="en-US" w:bidi="ar-SA"/>
      </w:rPr>
    </w:lvl>
    <w:lvl w:ilvl="1" w:tplc="6CA205AC">
      <w:start w:val="1"/>
      <w:numFmt w:val="decimal"/>
      <w:lvlText w:val="%2)"/>
      <w:lvlJc w:val="left"/>
      <w:pPr>
        <w:ind w:left="1058" w:hanging="230"/>
      </w:pPr>
      <w:rPr>
        <w:rFonts w:ascii="Calibri" w:eastAsia="Calibri" w:hAnsi="Calibri" w:cs="Calibri" w:hint="default"/>
        <w:b w:val="0"/>
        <w:bCs w:val="0"/>
        <w:i w:val="0"/>
        <w:iCs w:val="0"/>
        <w:spacing w:val="-1"/>
        <w:w w:val="100"/>
        <w:sz w:val="20"/>
        <w:szCs w:val="20"/>
        <w:lang w:val="it-IT" w:eastAsia="en-US" w:bidi="ar-SA"/>
      </w:rPr>
    </w:lvl>
    <w:lvl w:ilvl="2" w:tplc="7E46C33A">
      <w:numFmt w:val="bullet"/>
      <w:lvlText w:val="•"/>
      <w:lvlJc w:val="left"/>
      <w:pPr>
        <w:ind w:left="1997" w:hanging="230"/>
      </w:pPr>
      <w:rPr>
        <w:rFonts w:hint="default"/>
        <w:lang w:val="it-IT" w:eastAsia="en-US" w:bidi="ar-SA"/>
      </w:rPr>
    </w:lvl>
    <w:lvl w:ilvl="3" w:tplc="030E9FAE">
      <w:numFmt w:val="bullet"/>
      <w:lvlText w:val="•"/>
      <w:lvlJc w:val="left"/>
      <w:pPr>
        <w:ind w:left="2934" w:hanging="230"/>
      </w:pPr>
      <w:rPr>
        <w:rFonts w:hint="default"/>
        <w:lang w:val="it-IT" w:eastAsia="en-US" w:bidi="ar-SA"/>
      </w:rPr>
    </w:lvl>
    <w:lvl w:ilvl="4" w:tplc="4D0C1304">
      <w:numFmt w:val="bullet"/>
      <w:lvlText w:val="•"/>
      <w:lvlJc w:val="left"/>
      <w:pPr>
        <w:ind w:left="3872" w:hanging="230"/>
      </w:pPr>
      <w:rPr>
        <w:rFonts w:hint="default"/>
        <w:lang w:val="it-IT" w:eastAsia="en-US" w:bidi="ar-SA"/>
      </w:rPr>
    </w:lvl>
    <w:lvl w:ilvl="5" w:tplc="FC04D268">
      <w:numFmt w:val="bullet"/>
      <w:lvlText w:val="•"/>
      <w:lvlJc w:val="left"/>
      <w:pPr>
        <w:ind w:left="4809" w:hanging="230"/>
      </w:pPr>
      <w:rPr>
        <w:rFonts w:hint="default"/>
        <w:lang w:val="it-IT" w:eastAsia="en-US" w:bidi="ar-SA"/>
      </w:rPr>
    </w:lvl>
    <w:lvl w:ilvl="6" w:tplc="91C25FD4">
      <w:numFmt w:val="bullet"/>
      <w:lvlText w:val="•"/>
      <w:lvlJc w:val="left"/>
      <w:pPr>
        <w:ind w:left="5746" w:hanging="230"/>
      </w:pPr>
      <w:rPr>
        <w:rFonts w:hint="default"/>
        <w:lang w:val="it-IT" w:eastAsia="en-US" w:bidi="ar-SA"/>
      </w:rPr>
    </w:lvl>
    <w:lvl w:ilvl="7" w:tplc="BEA09626">
      <w:numFmt w:val="bullet"/>
      <w:lvlText w:val="•"/>
      <w:lvlJc w:val="left"/>
      <w:pPr>
        <w:ind w:left="6684" w:hanging="230"/>
      </w:pPr>
      <w:rPr>
        <w:rFonts w:hint="default"/>
        <w:lang w:val="it-IT" w:eastAsia="en-US" w:bidi="ar-SA"/>
      </w:rPr>
    </w:lvl>
    <w:lvl w:ilvl="8" w:tplc="98AA3A5E">
      <w:numFmt w:val="bullet"/>
      <w:lvlText w:val="•"/>
      <w:lvlJc w:val="left"/>
      <w:pPr>
        <w:ind w:left="7621" w:hanging="230"/>
      </w:pPr>
      <w:rPr>
        <w:rFonts w:hint="default"/>
        <w:lang w:val="it-IT" w:eastAsia="en-US" w:bidi="ar-SA"/>
      </w:rPr>
    </w:lvl>
  </w:abstractNum>
  <w:abstractNum w:abstractNumId="132" w15:restartNumberingAfterBreak="0">
    <w:nsid w:val="4D307335"/>
    <w:multiLevelType w:val="hybridMultilevel"/>
    <w:tmpl w:val="5A724678"/>
    <w:lvl w:ilvl="0" w:tplc="F708A4CC">
      <w:start w:val="1"/>
      <w:numFmt w:val="lowerLetter"/>
      <w:lvlText w:val="%1)"/>
      <w:lvlJc w:val="left"/>
      <w:pPr>
        <w:ind w:left="1417" w:hanging="428"/>
        <w:jc w:val="right"/>
      </w:pPr>
      <w:rPr>
        <w:rFonts w:ascii="Times New Roman" w:eastAsia="Calibri" w:hAnsi="Times New Roman" w:cs="Calibri" w:hint="default"/>
        <w:b w:val="0"/>
        <w:bCs w:val="0"/>
        <w:i w:val="0"/>
        <w:iCs w:val="0"/>
        <w:spacing w:val="-1"/>
        <w:w w:val="100"/>
        <w:sz w:val="24"/>
        <w:szCs w:val="22"/>
        <w:lang w:val="it-IT" w:eastAsia="en-US" w:bidi="ar-SA"/>
      </w:rPr>
    </w:lvl>
    <w:lvl w:ilvl="1" w:tplc="FFFFFFFF">
      <w:start w:val="1"/>
      <w:numFmt w:val="lowerRoman"/>
      <w:lvlText w:val="%2)"/>
      <w:lvlJc w:val="left"/>
      <w:pPr>
        <w:ind w:left="2123" w:hanging="572"/>
      </w:pPr>
      <w:rPr>
        <w:rFonts w:ascii="Calibri" w:eastAsia="Calibri" w:hAnsi="Calibri" w:cs="Calibri" w:hint="default"/>
        <w:b w:val="0"/>
        <w:bCs w:val="0"/>
        <w:i w:val="0"/>
        <w:iCs w:val="0"/>
        <w:spacing w:val="0"/>
        <w:w w:val="100"/>
        <w:sz w:val="24"/>
        <w:szCs w:val="24"/>
        <w:lang w:val="it-IT" w:eastAsia="en-US" w:bidi="ar-SA"/>
      </w:rPr>
    </w:lvl>
    <w:lvl w:ilvl="2" w:tplc="FFFFFFFF">
      <w:numFmt w:val="bullet"/>
      <w:lvlText w:val="•"/>
      <w:lvlJc w:val="left"/>
      <w:pPr>
        <w:ind w:left="2986" w:hanging="572"/>
      </w:pPr>
      <w:rPr>
        <w:rFonts w:hint="default"/>
        <w:lang w:val="it-IT" w:eastAsia="en-US" w:bidi="ar-SA"/>
      </w:rPr>
    </w:lvl>
    <w:lvl w:ilvl="3" w:tplc="FFFFFFFF">
      <w:numFmt w:val="bullet"/>
      <w:lvlText w:val="•"/>
      <w:lvlJc w:val="left"/>
      <w:pPr>
        <w:ind w:left="3853" w:hanging="572"/>
      </w:pPr>
      <w:rPr>
        <w:rFonts w:hint="default"/>
        <w:lang w:val="it-IT" w:eastAsia="en-US" w:bidi="ar-SA"/>
      </w:rPr>
    </w:lvl>
    <w:lvl w:ilvl="4" w:tplc="FFFFFFFF">
      <w:numFmt w:val="bullet"/>
      <w:lvlText w:val="•"/>
      <w:lvlJc w:val="left"/>
      <w:pPr>
        <w:ind w:left="4720" w:hanging="572"/>
      </w:pPr>
      <w:rPr>
        <w:rFonts w:hint="default"/>
        <w:lang w:val="it-IT" w:eastAsia="en-US" w:bidi="ar-SA"/>
      </w:rPr>
    </w:lvl>
    <w:lvl w:ilvl="5" w:tplc="FFFFFFFF">
      <w:numFmt w:val="bullet"/>
      <w:lvlText w:val="•"/>
      <w:lvlJc w:val="left"/>
      <w:pPr>
        <w:ind w:left="5586" w:hanging="572"/>
      </w:pPr>
      <w:rPr>
        <w:rFonts w:hint="default"/>
        <w:lang w:val="it-IT" w:eastAsia="en-US" w:bidi="ar-SA"/>
      </w:rPr>
    </w:lvl>
    <w:lvl w:ilvl="6" w:tplc="FFFFFFFF">
      <w:numFmt w:val="bullet"/>
      <w:lvlText w:val="•"/>
      <w:lvlJc w:val="left"/>
      <w:pPr>
        <w:ind w:left="6453" w:hanging="572"/>
      </w:pPr>
      <w:rPr>
        <w:rFonts w:hint="default"/>
        <w:lang w:val="it-IT" w:eastAsia="en-US" w:bidi="ar-SA"/>
      </w:rPr>
    </w:lvl>
    <w:lvl w:ilvl="7" w:tplc="FFFFFFFF">
      <w:numFmt w:val="bullet"/>
      <w:lvlText w:val="•"/>
      <w:lvlJc w:val="left"/>
      <w:pPr>
        <w:ind w:left="7320" w:hanging="572"/>
      </w:pPr>
      <w:rPr>
        <w:rFonts w:hint="default"/>
        <w:lang w:val="it-IT" w:eastAsia="en-US" w:bidi="ar-SA"/>
      </w:rPr>
    </w:lvl>
    <w:lvl w:ilvl="8" w:tplc="FFFFFFFF">
      <w:numFmt w:val="bullet"/>
      <w:lvlText w:val="•"/>
      <w:lvlJc w:val="left"/>
      <w:pPr>
        <w:ind w:left="8186" w:hanging="572"/>
      </w:pPr>
      <w:rPr>
        <w:rFonts w:hint="default"/>
        <w:lang w:val="it-IT" w:eastAsia="en-US" w:bidi="ar-SA"/>
      </w:rPr>
    </w:lvl>
  </w:abstractNum>
  <w:abstractNum w:abstractNumId="133" w15:restartNumberingAfterBreak="0">
    <w:nsid w:val="4D987CEB"/>
    <w:multiLevelType w:val="hybridMultilevel"/>
    <w:tmpl w:val="2FE49AC8"/>
    <w:lvl w:ilvl="0" w:tplc="FFFFFFFF">
      <w:start w:val="1"/>
      <w:numFmt w:val="decimal"/>
      <w:lvlText w:val="%1."/>
      <w:lvlJc w:val="left"/>
      <w:pPr>
        <w:ind w:left="501" w:hanging="361"/>
      </w:pPr>
      <w:rPr>
        <w:rFonts w:hint="default"/>
        <w:spacing w:val="-2"/>
        <w:w w:val="100"/>
        <w:lang w:val="it-IT" w:eastAsia="en-US" w:bidi="ar-SA"/>
      </w:rPr>
    </w:lvl>
    <w:lvl w:ilvl="1" w:tplc="FFFFFFFF">
      <w:start w:val="1"/>
      <w:numFmt w:val="lowerLetter"/>
      <w:lvlText w:val="%2)"/>
      <w:lvlJc w:val="left"/>
      <w:pPr>
        <w:ind w:left="501" w:hanging="250"/>
      </w:pPr>
      <w:rPr>
        <w:rFonts w:ascii="Calibri" w:hAnsi="Calibri" w:cs="Calibri" w:hint="default"/>
        <w:b w:val="0"/>
        <w:bCs/>
        <w:i w:val="0"/>
        <w:iCs w:val="0"/>
        <w:spacing w:val="0"/>
        <w:w w:val="100"/>
        <w:sz w:val="22"/>
        <w:szCs w:val="22"/>
      </w:rPr>
    </w:lvl>
    <w:lvl w:ilvl="2" w:tplc="FFFFFFFF">
      <w:numFmt w:val="bullet"/>
      <w:lvlText w:val="•"/>
      <w:lvlJc w:val="left"/>
      <w:pPr>
        <w:ind w:left="2384" w:hanging="250"/>
      </w:pPr>
      <w:rPr>
        <w:rFonts w:hint="default"/>
        <w:lang w:val="it-IT" w:eastAsia="en-US" w:bidi="ar-SA"/>
      </w:rPr>
    </w:lvl>
    <w:lvl w:ilvl="3" w:tplc="FFFFFFFF">
      <w:numFmt w:val="bullet"/>
      <w:lvlText w:val="•"/>
      <w:lvlJc w:val="left"/>
      <w:pPr>
        <w:ind w:left="3326" w:hanging="250"/>
      </w:pPr>
      <w:rPr>
        <w:rFonts w:hint="default"/>
        <w:lang w:val="it-IT" w:eastAsia="en-US" w:bidi="ar-SA"/>
      </w:rPr>
    </w:lvl>
    <w:lvl w:ilvl="4" w:tplc="FFFFFFFF">
      <w:numFmt w:val="bullet"/>
      <w:lvlText w:val="•"/>
      <w:lvlJc w:val="left"/>
      <w:pPr>
        <w:ind w:left="4268" w:hanging="250"/>
      </w:pPr>
      <w:rPr>
        <w:rFonts w:hint="default"/>
        <w:lang w:val="it-IT" w:eastAsia="en-US" w:bidi="ar-SA"/>
      </w:rPr>
    </w:lvl>
    <w:lvl w:ilvl="5" w:tplc="FFFFFFFF">
      <w:numFmt w:val="bullet"/>
      <w:lvlText w:val="•"/>
      <w:lvlJc w:val="left"/>
      <w:pPr>
        <w:ind w:left="5210" w:hanging="250"/>
      </w:pPr>
      <w:rPr>
        <w:rFonts w:hint="default"/>
        <w:lang w:val="it-IT" w:eastAsia="en-US" w:bidi="ar-SA"/>
      </w:rPr>
    </w:lvl>
    <w:lvl w:ilvl="6" w:tplc="FFFFFFFF">
      <w:numFmt w:val="bullet"/>
      <w:lvlText w:val="•"/>
      <w:lvlJc w:val="left"/>
      <w:pPr>
        <w:ind w:left="6152" w:hanging="250"/>
      </w:pPr>
      <w:rPr>
        <w:rFonts w:hint="default"/>
        <w:lang w:val="it-IT" w:eastAsia="en-US" w:bidi="ar-SA"/>
      </w:rPr>
    </w:lvl>
    <w:lvl w:ilvl="7" w:tplc="FFFFFFFF">
      <w:numFmt w:val="bullet"/>
      <w:lvlText w:val="•"/>
      <w:lvlJc w:val="left"/>
      <w:pPr>
        <w:ind w:left="7094" w:hanging="250"/>
      </w:pPr>
      <w:rPr>
        <w:rFonts w:hint="default"/>
        <w:lang w:val="it-IT" w:eastAsia="en-US" w:bidi="ar-SA"/>
      </w:rPr>
    </w:lvl>
    <w:lvl w:ilvl="8" w:tplc="FFFFFFFF">
      <w:numFmt w:val="bullet"/>
      <w:lvlText w:val="•"/>
      <w:lvlJc w:val="left"/>
      <w:pPr>
        <w:ind w:left="8036" w:hanging="250"/>
      </w:pPr>
      <w:rPr>
        <w:rFonts w:hint="default"/>
        <w:lang w:val="it-IT" w:eastAsia="en-US" w:bidi="ar-SA"/>
      </w:rPr>
    </w:lvl>
  </w:abstractNum>
  <w:abstractNum w:abstractNumId="134" w15:restartNumberingAfterBreak="0">
    <w:nsid w:val="50DB2F7A"/>
    <w:multiLevelType w:val="hybridMultilevel"/>
    <w:tmpl w:val="4AF65216"/>
    <w:lvl w:ilvl="0" w:tplc="04100001">
      <w:start w:val="1"/>
      <w:numFmt w:val="bullet"/>
      <w:lvlText w:val=""/>
      <w:lvlJc w:val="left"/>
      <w:pPr>
        <w:ind w:left="1249" w:hanging="360"/>
      </w:pPr>
      <w:rPr>
        <w:rFonts w:ascii="Symbol" w:hAnsi="Symbol" w:hint="default"/>
      </w:rPr>
    </w:lvl>
    <w:lvl w:ilvl="1" w:tplc="04100003" w:tentative="1">
      <w:start w:val="1"/>
      <w:numFmt w:val="bullet"/>
      <w:lvlText w:val="o"/>
      <w:lvlJc w:val="left"/>
      <w:pPr>
        <w:ind w:left="1969" w:hanging="360"/>
      </w:pPr>
      <w:rPr>
        <w:rFonts w:ascii="Courier New" w:hAnsi="Courier New" w:cs="Courier New" w:hint="default"/>
      </w:rPr>
    </w:lvl>
    <w:lvl w:ilvl="2" w:tplc="04100005" w:tentative="1">
      <w:start w:val="1"/>
      <w:numFmt w:val="bullet"/>
      <w:lvlText w:val=""/>
      <w:lvlJc w:val="left"/>
      <w:pPr>
        <w:ind w:left="2689" w:hanging="360"/>
      </w:pPr>
      <w:rPr>
        <w:rFonts w:ascii="Wingdings" w:hAnsi="Wingdings" w:hint="default"/>
      </w:rPr>
    </w:lvl>
    <w:lvl w:ilvl="3" w:tplc="04100001" w:tentative="1">
      <w:start w:val="1"/>
      <w:numFmt w:val="bullet"/>
      <w:lvlText w:val=""/>
      <w:lvlJc w:val="left"/>
      <w:pPr>
        <w:ind w:left="3409" w:hanging="360"/>
      </w:pPr>
      <w:rPr>
        <w:rFonts w:ascii="Symbol" w:hAnsi="Symbol" w:hint="default"/>
      </w:rPr>
    </w:lvl>
    <w:lvl w:ilvl="4" w:tplc="04100003" w:tentative="1">
      <w:start w:val="1"/>
      <w:numFmt w:val="bullet"/>
      <w:lvlText w:val="o"/>
      <w:lvlJc w:val="left"/>
      <w:pPr>
        <w:ind w:left="4129" w:hanging="360"/>
      </w:pPr>
      <w:rPr>
        <w:rFonts w:ascii="Courier New" w:hAnsi="Courier New" w:cs="Courier New" w:hint="default"/>
      </w:rPr>
    </w:lvl>
    <w:lvl w:ilvl="5" w:tplc="04100005" w:tentative="1">
      <w:start w:val="1"/>
      <w:numFmt w:val="bullet"/>
      <w:lvlText w:val=""/>
      <w:lvlJc w:val="left"/>
      <w:pPr>
        <w:ind w:left="4849" w:hanging="360"/>
      </w:pPr>
      <w:rPr>
        <w:rFonts w:ascii="Wingdings" w:hAnsi="Wingdings" w:hint="default"/>
      </w:rPr>
    </w:lvl>
    <w:lvl w:ilvl="6" w:tplc="04100001" w:tentative="1">
      <w:start w:val="1"/>
      <w:numFmt w:val="bullet"/>
      <w:lvlText w:val=""/>
      <w:lvlJc w:val="left"/>
      <w:pPr>
        <w:ind w:left="5569" w:hanging="360"/>
      </w:pPr>
      <w:rPr>
        <w:rFonts w:ascii="Symbol" w:hAnsi="Symbol" w:hint="default"/>
      </w:rPr>
    </w:lvl>
    <w:lvl w:ilvl="7" w:tplc="04100003" w:tentative="1">
      <w:start w:val="1"/>
      <w:numFmt w:val="bullet"/>
      <w:lvlText w:val="o"/>
      <w:lvlJc w:val="left"/>
      <w:pPr>
        <w:ind w:left="6289" w:hanging="360"/>
      </w:pPr>
      <w:rPr>
        <w:rFonts w:ascii="Courier New" w:hAnsi="Courier New" w:cs="Courier New" w:hint="default"/>
      </w:rPr>
    </w:lvl>
    <w:lvl w:ilvl="8" w:tplc="04100005" w:tentative="1">
      <w:start w:val="1"/>
      <w:numFmt w:val="bullet"/>
      <w:lvlText w:val=""/>
      <w:lvlJc w:val="left"/>
      <w:pPr>
        <w:ind w:left="7009" w:hanging="360"/>
      </w:pPr>
      <w:rPr>
        <w:rFonts w:ascii="Wingdings" w:hAnsi="Wingdings" w:hint="default"/>
      </w:rPr>
    </w:lvl>
  </w:abstractNum>
  <w:abstractNum w:abstractNumId="135" w15:restartNumberingAfterBreak="0">
    <w:nsid w:val="51ED3A58"/>
    <w:multiLevelType w:val="hybridMultilevel"/>
    <w:tmpl w:val="B7C0B5CA"/>
    <w:lvl w:ilvl="0" w:tplc="3EFCAFE0">
      <w:start w:val="4"/>
      <w:numFmt w:val="bullet"/>
      <w:lvlText w:val="-"/>
      <w:lvlJc w:val="left"/>
      <w:pPr>
        <w:ind w:left="719" w:hanging="360"/>
      </w:pPr>
      <w:rPr>
        <w:rFonts w:ascii="Calibri" w:eastAsia="Calibri" w:hAnsi="Calibri" w:cs="Calibri" w:hint="default"/>
      </w:rPr>
    </w:lvl>
    <w:lvl w:ilvl="1" w:tplc="04100003">
      <w:start w:val="1"/>
      <w:numFmt w:val="bullet"/>
      <w:lvlText w:val="o"/>
      <w:lvlJc w:val="left"/>
      <w:pPr>
        <w:ind w:left="1439" w:hanging="360"/>
      </w:pPr>
      <w:rPr>
        <w:rFonts w:ascii="Courier New" w:hAnsi="Courier New" w:cs="Courier New" w:hint="default"/>
      </w:rPr>
    </w:lvl>
    <w:lvl w:ilvl="2" w:tplc="04100005" w:tentative="1">
      <w:start w:val="1"/>
      <w:numFmt w:val="bullet"/>
      <w:lvlText w:val=""/>
      <w:lvlJc w:val="left"/>
      <w:pPr>
        <w:ind w:left="2159" w:hanging="360"/>
      </w:pPr>
      <w:rPr>
        <w:rFonts w:ascii="Wingdings" w:hAnsi="Wingdings" w:hint="default"/>
      </w:rPr>
    </w:lvl>
    <w:lvl w:ilvl="3" w:tplc="04100001" w:tentative="1">
      <w:start w:val="1"/>
      <w:numFmt w:val="bullet"/>
      <w:lvlText w:val=""/>
      <w:lvlJc w:val="left"/>
      <w:pPr>
        <w:ind w:left="2879" w:hanging="360"/>
      </w:pPr>
      <w:rPr>
        <w:rFonts w:ascii="Symbol" w:hAnsi="Symbol" w:hint="default"/>
      </w:rPr>
    </w:lvl>
    <w:lvl w:ilvl="4" w:tplc="04100003" w:tentative="1">
      <w:start w:val="1"/>
      <w:numFmt w:val="bullet"/>
      <w:lvlText w:val="o"/>
      <w:lvlJc w:val="left"/>
      <w:pPr>
        <w:ind w:left="3599" w:hanging="360"/>
      </w:pPr>
      <w:rPr>
        <w:rFonts w:ascii="Courier New" w:hAnsi="Courier New" w:cs="Courier New" w:hint="default"/>
      </w:rPr>
    </w:lvl>
    <w:lvl w:ilvl="5" w:tplc="04100005" w:tentative="1">
      <w:start w:val="1"/>
      <w:numFmt w:val="bullet"/>
      <w:lvlText w:val=""/>
      <w:lvlJc w:val="left"/>
      <w:pPr>
        <w:ind w:left="4319" w:hanging="360"/>
      </w:pPr>
      <w:rPr>
        <w:rFonts w:ascii="Wingdings" w:hAnsi="Wingdings" w:hint="default"/>
      </w:rPr>
    </w:lvl>
    <w:lvl w:ilvl="6" w:tplc="04100001" w:tentative="1">
      <w:start w:val="1"/>
      <w:numFmt w:val="bullet"/>
      <w:lvlText w:val=""/>
      <w:lvlJc w:val="left"/>
      <w:pPr>
        <w:ind w:left="5039" w:hanging="360"/>
      </w:pPr>
      <w:rPr>
        <w:rFonts w:ascii="Symbol" w:hAnsi="Symbol" w:hint="default"/>
      </w:rPr>
    </w:lvl>
    <w:lvl w:ilvl="7" w:tplc="04100003" w:tentative="1">
      <w:start w:val="1"/>
      <w:numFmt w:val="bullet"/>
      <w:lvlText w:val="o"/>
      <w:lvlJc w:val="left"/>
      <w:pPr>
        <w:ind w:left="5759" w:hanging="360"/>
      </w:pPr>
      <w:rPr>
        <w:rFonts w:ascii="Courier New" w:hAnsi="Courier New" w:cs="Courier New" w:hint="default"/>
      </w:rPr>
    </w:lvl>
    <w:lvl w:ilvl="8" w:tplc="04100005" w:tentative="1">
      <w:start w:val="1"/>
      <w:numFmt w:val="bullet"/>
      <w:lvlText w:val=""/>
      <w:lvlJc w:val="left"/>
      <w:pPr>
        <w:ind w:left="6479" w:hanging="360"/>
      </w:pPr>
      <w:rPr>
        <w:rFonts w:ascii="Wingdings" w:hAnsi="Wingdings" w:hint="default"/>
      </w:rPr>
    </w:lvl>
  </w:abstractNum>
  <w:abstractNum w:abstractNumId="136" w15:restartNumberingAfterBreak="0">
    <w:nsid w:val="54EC2291"/>
    <w:multiLevelType w:val="hybridMultilevel"/>
    <w:tmpl w:val="65ECAE3E"/>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FC18AB14">
      <w:start w:val="1"/>
      <w:numFmt w:val="bullet"/>
      <w:lvlText w:val="•"/>
      <w:lvlJc w:val="left"/>
      <w:pPr>
        <w:ind w:left="3240" w:hanging="720"/>
      </w:pPr>
      <w:rPr>
        <w:rFonts w:ascii="Calibri Light" w:eastAsia="Times New Roman" w:hAnsi="Calibri Light" w:cs="Calibri Light"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7" w15:restartNumberingAfterBreak="0">
    <w:nsid w:val="55777229"/>
    <w:multiLevelType w:val="hybridMultilevel"/>
    <w:tmpl w:val="C17081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8" w15:restartNumberingAfterBreak="0">
    <w:nsid w:val="559B5F87"/>
    <w:multiLevelType w:val="hybridMultilevel"/>
    <w:tmpl w:val="61D801F4"/>
    <w:lvl w:ilvl="0" w:tplc="57781846">
      <w:start w:val="1"/>
      <w:numFmt w:val="lowerLetter"/>
      <w:lvlText w:val="%1)"/>
      <w:lvlJc w:val="left"/>
      <w:pPr>
        <w:ind w:left="990" w:hanging="423"/>
      </w:pPr>
      <w:rPr>
        <w:rFonts w:ascii="Times New Roman" w:eastAsia="Calibri" w:hAnsi="Times New Roman" w:cs="Times New Roman" w:hint="default"/>
        <w:b w:val="0"/>
        <w:bCs w:val="0"/>
        <w:i w:val="0"/>
        <w:iCs w:val="0"/>
        <w:spacing w:val="-1"/>
        <w:w w:val="100"/>
        <w:sz w:val="24"/>
        <w:szCs w:val="24"/>
        <w:lang w:val="it-IT" w:eastAsia="en-US" w:bidi="ar-SA"/>
      </w:rPr>
    </w:lvl>
    <w:lvl w:ilvl="1" w:tplc="D6B215B6">
      <w:numFmt w:val="bullet"/>
      <w:lvlText w:val="•"/>
      <w:lvlJc w:val="left"/>
      <w:pPr>
        <w:ind w:left="1892" w:hanging="423"/>
      </w:pPr>
      <w:rPr>
        <w:rFonts w:hint="default"/>
        <w:lang w:val="it-IT" w:eastAsia="en-US" w:bidi="ar-SA"/>
      </w:rPr>
    </w:lvl>
    <w:lvl w:ilvl="2" w:tplc="31E0CC0E">
      <w:numFmt w:val="bullet"/>
      <w:lvlText w:val="•"/>
      <w:lvlJc w:val="left"/>
      <w:pPr>
        <w:ind w:left="2784" w:hanging="423"/>
      </w:pPr>
      <w:rPr>
        <w:rFonts w:hint="default"/>
        <w:lang w:val="it-IT" w:eastAsia="en-US" w:bidi="ar-SA"/>
      </w:rPr>
    </w:lvl>
    <w:lvl w:ilvl="3" w:tplc="D148707A">
      <w:numFmt w:val="bullet"/>
      <w:lvlText w:val="•"/>
      <w:lvlJc w:val="left"/>
      <w:pPr>
        <w:ind w:left="3676" w:hanging="423"/>
      </w:pPr>
      <w:rPr>
        <w:rFonts w:hint="default"/>
        <w:lang w:val="it-IT" w:eastAsia="en-US" w:bidi="ar-SA"/>
      </w:rPr>
    </w:lvl>
    <w:lvl w:ilvl="4" w:tplc="5CC67E30">
      <w:numFmt w:val="bullet"/>
      <w:lvlText w:val="•"/>
      <w:lvlJc w:val="left"/>
      <w:pPr>
        <w:ind w:left="4568" w:hanging="423"/>
      </w:pPr>
      <w:rPr>
        <w:rFonts w:hint="default"/>
        <w:lang w:val="it-IT" w:eastAsia="en-US" w:bidi="ar-SA"/>
      </w:rPr>
    </w:lvl>
    <w:lvl w:ilvl="5" w:tplc="898A002A">
      <w:numFmt w:val="bullet"/>
      <w:lvlText w:val="•"/>
      <w:lvlJc w:val="left"/>
      <w:pPr>
        <w:ind w:left="5460" w:hanging="423"/>
      </w:pPr>
      <w:rPr>
        <w:rFonts w:hint="default"/>
        <w:lang w:val="it-IT" w:eastAsia="en-US" w:bidi="ar-SA"/>
      </w:rPr>
    </w:lvl>
    <w:lvl w:ilvl="6" w:tplc="87FE8636">
      <w:numFmt w:val="bullet"/>
      <w:lvlText w:val="•"/>
      <w:lvlJc w:val="left"/>
      <w:pPr>
        <w:ind w:left="6352" w:hanging="423"/>
      </w:pPr>
      <w:rPr>
        <w:rFonts w:hint="default"/>
        <w:lang w:val="it-IT" w:eastAsia="en-US" w:bidi="ar-SA"/>
      </w:rPr>
    </w:lvl>
    <w:lvl w:ilvl="7" w:tplc="263C491E">
      <w:numFmt w:val="bullet"/>
      <w:lvlText w:val="•"/>
      <w:lvlJc w:val="left"/>
      <w:pPr>
        <w:ind w:left="7244" w:hanging="423"/>
      </w:pPr>
      <w:rPr>
        <w:rFonts w:hint="default"/>
        <w:lang w:val="it-IT" w:eastAsia="en-US" w:bidi="ar-SA"/>
      </w:rPr>
    </w:lvl>
    <w:lvl w:ilvl="8" w:tplc="6B6C6712">
      <w:numFmt w:val="bullet"/>
      <w:lvlText w:val="•"/>
      <w:lvlJc w:val="left"/>
      <w:pPr>
        <w:ind w:left="8136" w:hanging="423"/>
      </w:pPr>
      <w:rPr>
        <w:rFonts w:hint="default"/>
        <w:lang w:val="it-IT" w:eastAsia="en-US" w:bidi="ar-SA"/>
      </w:rPr>
    </w:lvl>
  </w:abstractNum>
  <w:abstractNum w:abstractNumId="139" w15:restartNumberingAfterBreak="0">
    <w:nsid w:val="55A5632F"/>
    <w:multiLevelType w:val="hybridMultilevel"/>
    <w:tmpl w:val="B23C1A2A"/>
    <w:lvl w:ilvl="0" w:tplc="35427BE0">
      <w:start w:val="1"/>
      <w:numFmt w:val="lowerLetter"/>
      <w:lvlText w:val="%1)"/>
      <w:lvlJc w:val="left"/>
      <w:pPr>
        <w:ind w:left="424" w:hanging="284"/>
      </w:pPr>
      <w:rPr>
        <w:rFonts w:ascii="Times New Roman" w:eastAsia="Calibri" w:hAnsi="Times New Roman" w:cs="Times New Roman" w:hint="default"/>
        <w:b w:val="0"/>
        <w:bCs w:val="0"/>
        <w:i w:val="0"/>
        <w:iCs w:val="0"/>
        <w:spacing w:val="0"/>
        <w:w w:val="99"/>
        <w:sz w:val="24"/>
        <w:szCs w:val="24"/>
        <w:lang w:val="it-IT" w:eastAsia="en-US" w:bidi="ar-SA"/>
      </w:rPr>
    </w:lvl>
    <w:lvl w:ilvl="1" w:tplc="96408A4C">
      <w:numFmt w:val="bullet"/>
      <w:lvlText w:val=""/>
      <w:lvlJc w:val="left"/>
      <w:pPr>
        <w:ind w:left="874" w:hanging="360"/>
      </w:pPr>
      <w:rPr>
        <w:rFonts w:ascii="Wingdings" w:eastAsia="Wingdings" w:hAnsi="Wingdings" w:cs="Wingdings" w:hint="default"/>
        <w:b w:val="0"/>
        <w:bCs w:val="0"/>
        <w:i w:val="0"/>
        <w:iCs w:val="0"/>
        <w:spacing w:val="0"/>
        <w:w w:val="99"/>
        <w:sz w:val="28"/>
        <w:szCs w:val="28"/>
        <w:lang w:val="it-IT" w:eastAsia="en-US" w:bidi="ar-SA"/>
      </w:rPr>
    </w:lvl>
    <w:lvl w:ilvl="2" w:tplc="8C6465DC">
      <w:numFmt w:val="bullet"/>
      <w:lvlText w:val="•"/>
      <w:lvlJc w:val="left"/>
      <w:pPr>
        <w:ind w:left="1866" w:hanging="346"/>
      </w:pPr>
      <w:rPr>
        <w:rFonts w:hint="default"/>
        <w:lang w:val="it-IT" w:eastAsia="en-US" w:bidi="ar-SA"/>
      </w:rPr>
    </w:lvl>
    <w:lvl w:ilvl="3" w:tplc="15A47F70">
      <w:numFmt w:val="bullet"/>
      <w:lvlText w:val="•"/>
      <w:lvlJc w:val="left"/>
      <w:pPr>
        <w:ind w:left="2873" w:hanging="346"/>
      </w:pPr>
      <w:rPr>
        <w:rFonts w:hint="default"/>
        <w:lang w:val="it-IT" w:eastAsia="en-US" w:bidi="ar-SA"/>
      </w:rPr>
    </w:lvl>
    <w:lvl w:ilvl="4" w:tplc="620CBECE">
      <w:numFmt w:val="bullet"/>
      <w:lvlText w:val="•"/>
      <w:lvlJc w:val="left"/>
      <w:pPr>
        <w:ind w:left="3880" w:hanging="346"/>
      </w:pPr>
      <w:rPr>
        <w:rFonts w:hint="default"/>
        <w:lang w:val="it-IT" w:eastAsia="en-US" w:bidi="ar-SA"/>
      </w:rPr>
    </w:lvl>
    <w:lvl w:ilvl="5" w:tplc="86A01512">
      <w:numFmt w:val="bullet"/>
      <w:lvlText w:val="•"/>
      <w:lvlJc w:val="left"/>
      <w:pPr>
        <w:ind w:left="4886" w:hanging="346"/>
      </w:pPr>
      <w:rPr>
        <w:rFonts w:hint="default"/>
        <w:lang w:val="it-IT" w:eastAsia="en-US" w:bidi="ar-SA"/>
      </w:rPr>
    </w:lvl>
    <w:lvl w:ilvl="6" w:tplc="CD80451A">
      <w:numFmt w:val="bullet"/>
      <w:lvlText w:val="•"/>
      <w:lvlJc w:val="left"/>
      <w:pPr>
        <w:ind w:left="5893" w:hanging="346"/>
      </w:pPr>
      <w:rPr>
        <w:rFonts w:hint="default"/>
        <w:lang w:val="it-IT" w:eastAsia="en-US" w:bidi="ar-SA"/>
      </w:rPr>
    </w:lvl>
    <w:lvl w:ilvl="7" w:tplc="5F8032D4">
      <w:numFmt w:val="bullet"/>
      <w:lvlText w:val="•"/>
      <w:lvlJc w:val="left"/>
      <w:pPr>
        <w:ind w:left="6900" w:hanging="346"/>
      </w:pPr>
      <w:rPr>
        <w:rFonts w:hint="default"/>
        <w:lang w:val="it-IT" w:eastAsia="en-US" w:bidi="ar-SA"/>
      </w:rPr>
    </w:lvl>
    <w:lvl w:ilvl="8" w:tplc="79D0BE1E">
      <w:numFmt w:val="bullet"/>
      <w:lvlText w:val="•"/>
      <w:lvlJc w:val="left"/>
      <w:pPr>
        <w:ind w:left="7906" w:hanging="346"/>
      </w:pPr>
      <w:rPr>
        <w:rFonts w:hint="default"/>
        <w:lang w:val="it-IT" w:eastAsia="en-US" w:bidi="ar-SA"/>
      </w:rPr>
    </w:lvl>
  </w:abstractNum>
  <w:abstractNum w:abstractNumId="140" w15:restartNumberingAfterBreak="0">
    <w:nsid w:val="56566C98"/>
    <w:multiLevelType w:val="multilevel"/>
    <w:tmpl w:val="6DAE2A10"/>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start w:val="1"/>
      <w:numFmt w:val="lowerLetter"/>
      <w:lvlText w:val="%4)"/>
      <w:lvlJc w:val="left"/>
      <w:pPr>
        <w:ind w:left="1158" w:hanging="360"/>
      </w:pPr>
      <w:rPr>
        <w:rFonts w:ascii="Times New Roman" w:hAnsi="Times New Roman"/>
      </w:rPr>
    </w:lvl>
    <w:lvl w:ilvl="4">
      <w:start w:val="1"/>
      <w:numFmt w:val="bullet"/>
      <w:lvlText w:val=""/>
      <w:lvlJc w:val="left"/>
      <w:pPr>
        <w:ind w:left="797" w:hanging="360"/>
      </w:pPr>
      <w:rPr>
        <w:rFonts w:ascii="Wingdings" w:hAnsi="Wingding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141" w15:restartNumberingAfterBreak="0">
    <w:nsid w:val="56E73050"/>
    <w:multiLevelType w:val="multilevel"/>
    <w:tmpl w:val="17B27178"/>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142" w15:restartNumberingAfterBreak="0">
    <w:nsid w:val="59696C81"/>
    <w:multiLevelType w:val="hybridMultilevel"/>
    <w:tmpl w:val="C5E2095C"/>
    <w:lvl w:ilvl="0" w:tplc="FFFFFFFF">
      <w:numFmt w:val="bullet"/>
      <w:lvlText w:val=""/>
      <w:lvlJc w:val="left"/>
      <w:pPr>
        <w:ind w:left="861" w:hanging="346"/>
      </w:pPr>
      <w:rPr>
        <w:rFonts w:ascii="Symbol" w:eastAsia="Symbol" w:hAnsi="Symbol" w:cs="Symbol" w:hint="default"/>
        <w:b w:val="0"/>
        <w:bCs w:val="0"/>
        <w:i w:val="0"/>
        <w:iCs w:val="0"/>
        <w:spacing w:val="0"/>
        <w:w w:val="99"/>
        <w:sz w:val="22"/>
        <w:szCs w:val="22"/>
        <w:lang w:val="it-IT" w:eastAsia="en-US" w:bidi="ar-SA"/>
      </w:rPr>
    </w:lvl>
    <w:lvl w:ilvl="1" w:tplc="FFFFFFFF">
      <w:numFmt w:val="bullet"/>
      <w:lvlText w:val="o"/>
      <w:lvlJc w:val="left"/>
      <w:pPr>
        <w:ind w:left="1582" w:hanging="337"/>
      </w:pPr>
      <w:rPr>
        <w:rFonts w:ascii="Courier New" w:eastAsia="Courier New" w:hAnsi="Courier New" w:cs="Courier New" w:hint="default"/>
        <w:b w:val="0"/>
        <w:bCs w:val="0"/>
        <w:i w:val="0"/>
        <w:iCs w:val="0"/>
        <w:spacing w:val="0"/>
        <w:w w:val="100"/>
        <w:sz w:val="22"/>
        <w:szCs w:val="22"/>
        <w:lang w:val="it-IT" w:eastAsia="en-US" w:bidi="ar-SA"/>
      </w:rPr>
    </w:lvl>
    <w:lvl w:ilvl="2" w:tplc="CFD6C55C">
      <w:start w:val="1"/>
      <w:numFmt w:val="bullet"/>
      <w:lvlText w:val="-"/>
      <w:lvlJc w:val="left"/>
      <w:pPr>
        <w:ind w:left="1220" w:hanging="360"/>
      </w:pPr>
      <w:rPr>
        <w:rFonts w:ascii="Calibri Light" w:hAnsi="Calibri Light" w:hint="default"/>
        <w:sz w:val="19"/>
      </w:rPr>
    </w:lvl>
    <w:lvl w:ilvl="3" w:tplc="FFFFFFFF">
      <w:numFmt w:val="bullet"/>
      <w:lvlText w:val="•"/>
      <w:lvlJc w:val="left"/>
      <w:pPr>
        <w:ind w:left="3433" w:hanging="337"/>
      </w:pPr>
      <w:rPr>
        <w:rFonts w:hint="default"/>
        <w:lang w:val="it-IT" w:eastAsia="en-US" w:bidi="ar-SA"/>
      </w:rPr>
    </w:lvl>
    <w:lvl w:ilvl="4" w:tplc="FFFFFFFF">
      <w:numFmt w:val="bullet"/>
      <w:lvlText w:val="•"/>
      <w:lvlJc w:val="left"/>
      <w:pPr>
        <w:ind w:left="4360" w:hanging="337"/>
      </w:pPr>
      <w:rPr>
        <w:rFonts w:hint="default"/>
        <w:lang w:val="it-IT" w:eastAsia="en-US" w:bidi="ar-SA"/>
      </w:rPr>
    </w:lvl>
    <w:lvl w:ilvl="5" w:tplc="FFFFFFFF">
      <w:numFmt w:val="bullet"/>
      <w:lvlText w:val="•"/>
      <w:lvlJc w:val="left"/>
      <w:pPr>
        <w:ind w:left="5286" w:hanging="337"/>
      </w:pPr>
      <w:rPr>
        <w:rFonts w:hint="default"/>
        <w:lang w:val="it-IT" w:eastAsia="en-US" w:bidi="ar-SA"/>
      </w:rPr>
    </w:lvl>
    <w:lvl w:ilvl="6" w:tplc="FFFFFFFF">
      <w:numFmt w:val="bullet"/>
      <w:lvlText w:val="•"/>
      <w:lvlJc w:val="left"/>
      <w:pPr>
        <w:ind w:left="6213" w:hanging="337"/>
      </w:pPr>
      <w:rPr>
        <w:rFonts w:hint="default"/>
        <w:lang w:val="it-IT" w:eastAsia="en-US" w:bidi="ar-SA"/>
      </w:rPr>
    </w:lvl>
    <w:lvl w:ilvl="7" w:tplc="FFFFFFFF">
      <w:numFmt w:val="bullet"/>
      <w:lvlText w:val="•"/>
      <w:lvlJc w:val="left"/>
      <w:pPr>
        <w:ind w:left="7140" w:hanging="337"/>
      </w:pPr>
      <w:rPr>
        <w:rFonts w:hint="default"/>
        <w:lang w:val="it-IT" w:eastAsia="en-US" w:bidi="ar-SA"/>
      </w:rPr>
    </w:lvl>
    <w:lvl w:ilvl="8" w:tplc="FFFFFFFF">
      <w:numFmt w:val="bullet"/>
      <w:lvlText w:val="•"/>
      <w:lvlJc w:val="left"/>
      <w:pPr>
        <w:ind w:left="8066" w:hanging="337"/>
      </w:pPr>
      <w:rPr>
        <w:rFonts w:hint="default"/>
        <w:lang w:val="it-IT" w:eastAsia="en-US" w:bidi="ar-SA"/>
      </w:rPr>
    </w:lvl>
  </w:abstractNum>
  <w:abstractNum w:abstractNumId="143" w15:restartNumberingAfterBreak="0">
    <w:nsid w:val="59AA1AF7"/>
    <w:multiLevelType w:val="hybridMultilevel"/>
    <w:tmpl w:val="5956B5EC"/>
    <w:lvl w:ilvl="0" w:tplc="00000005">
      <w:start w:val="1"/>
      <w:numFmt w:val="bullet"/>
      <w:lvlText w:val="»"/>
      <w:lvlJc w:val="left"/>
      <w:pPr>
        <w:ind w:left="720" w:hanging="360"/>
      </w:pPr>
      <w:rPr>
        <w:rFonts w:ascii="Calibri Light"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4" w15:restartNumberingAfterBreak="0">
    <w:nsid w:val="59C40847"/>
    <w:multiLevelType w:val="hybridMultilevel"/>
    <w:tmpl w:val="849AAB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5" w15:restartNumberingAfterBreak="0">
    <w:nsid w:val="5A077A64"/>
    <w:multiLevelType w:val="hybridMultilevel"/>
    <w:tmpl w:val="6024D934"/>
    <w:lvl w:ilvl="0" w:tplc="256E474A">
      <w:start w:val="1"/>
      <w:numFmt w:val="decimal"/>
      <w:lvlText w:val="%1."/>
      <w:lvlJc w:val="left"/>
      <w:pPr>
        <w:ind w:left="1020" w:hanging="360"/>
      </w:pPr>
    </w:lvl>
    <w:lvl w:ilvl="1" w:tplc="3E942792">
      <w:start w:val="1"/>
      <w:numFmt w:val="decimal"/>
      <w:lvlText w:val="%2."/>
      <w:lvlJc w:val="left"/>
      <w:pPr>
        <w:ind w:left="1020" w:hanging="360"/>
      </w:pPr>
    </w:lvl>
    <w:lvl w:ilvl="2" w:tplc="89B45B70">
      <w:start w:val="1"/>
      <w:numFmt w:val="decimal"/>
      <w:lvlText w:val="%3."/>
      <w:lvlJc w:val="left"/>
      <w:pPr>
        <w:ind w:left="1020" w:hanging="360"/>
      </w:pPr>
    </w:lvl>
    <w:lvl w:ilvl="3" w:tplc="5EB609F4">
      <w:start w:val="1"/>
      <w:numFmt w:val="decimal"/>
      <w:lvlText w:val="%4."/>
      <w:lvlJc w:val="left"/>
      <w:pPr>
        <w:ind w:left="1020" w:hanging="360"/>
      </w:pPr>
    </w:lvl>
    <w:lvl w:ilvl="4" w:tplc="0F2EB5AC">
      <w:start w:val="1"/>
      <w:numFmt w:val="decimal"/>
      <w:lvlText w:val="%5."/>
      <w:lvlJc w:val="left"/>
      <w:pPr>
        <w:ind w:left="1020" w:hanging="360"/>
      </w:pPr>
    </w:lvl>
    <w:lvl w:ilvl="5" w:tplc="3C68F660">
      <w:start w:val="1"/>
      <w:numFmt w:val="decimal"/>
      <w:lvlText w:val="%6."/>
      <w:lvlJc w:val="left"/>
      <w:pPr>
        <w:ind w:left="1020" w:hanging="360"/>
      </w:pPr>
    </w:lvl>
    <w:lvl w:ilvl="6" w:tplc="6C5C9FEE">
      <w:start w:val="1"/>
      <w:numFmt w:val="decimal"/>
      <w:lvlText w:val="%7."/>
      <w:lvlJc w:val="left"/>
      <w:pPr>
        <w:ind w:left="1020" w:hanging="360"/>
      </w:pPr>
    </w:lvl>
    <w:lvl w:ilvl="7" w:tplc="FBBE3560">
      <w:start w:val="1"/>
      <w:numFmt w:val="decimal"/>
      <w:lvlText w:val="%8."/>
      <w:lvlJc w:val="left"/>
      <w:pPr>
        <w:ind w:left="1020" w:hanging="360"/>
      </w:pPr>
    </w:lvl>
    <w:lvl w:ilvl="8" w:tplc="2414853C">
      <w:start w:val="1"/>
      <w:numFmt w:val="decimal"/>
      <w:lvlText w:val="%9."/>
      <w:lvlJc w:val="left"/>
      <w:pPr>
        <w:ind w:left="1020" w:hanging="360"/>
      </w:pPr>
    </w:lvl>
  </w:abstractNum>
  <w:abstractNum w:abstractNumId="146" w15:restartNumberingAfterBreak="0">
    <w:nsid w:val="5A60558A"/>
    <w:multiLevelType w:val="hybridMultilevel"/>
    <w:tmpl w:val="A53A164E"/>
    <w:lvl w:ilvl="0" w:tplc="2A86B88A">
      <w:start w:val="1"/>
      <w:numFmt w:val="lowerLetter"/>
      <w:lvlText w:val="%1)"/>
      <w:lvlJc w:val="left"/>
      <w:pPr>
        <w:ind w:left="346" w:hanging="230"/>
      </w:pPr>
      <w:rPr>
        <w:rFonts w:ascii="Verdana" w:eastAsia="Verdana" w:hAnsi="Verdana" w:cs="Verdana" w:hint="default"/>
        <w:b w:val="0"/>
        <w:bCs w:val="0"/>
        <w:i w:val="0"/>
        <w:iCs w:val="0"/>
        <w:spacing w:val="0"/>
        <w:w w:val="98"/>
        <w:sz w:val="16"/>
        <w:szCs w:val="16"/>
        <w:lang w:val="it-IT" w:eastAsia="en-US" w:bidi="ar-SA"/>
      </w:rPr>
    </w:lvl>
    <w:lvl w:ilvl="1" w:tplc="1A2C5902">
      <w:start w:val="1"/>
      <w:numFmt w:val="decimal"/>
      <w:lvlText w:val="%2)"/>
      <w:lvlJc w:val="left"/>
      <w:pPr>
        <w:ind w:left="576" w:hanging="230"/>
      </w:pPr>
      <w:rPr>
        <w:rFonts w:ascii="Verdana" w:eastAsia="Verdana" w:hAnsi="Verdana" w:cs="Verdana" w:hint="default"/>
        <w:b w:val="0"/>
        <w:bCs w:val="0"/>
        <w:i w:val="0"/>
        <w:iCs w:val="0"/>
        <w:spacing w:val="-1"/>
        <w:w w:val="98"/>
        <w:sz w:val="16"/>
        <w:szCs w:val="16"/>
        <w:lang w:val="it-IT" w:eastAsia="en-US" w:bidi="ar-SA"/>
      </w:rPr>
    </w:lvl>
    <w:lvl w:ilvl="2" w:tplc="1F8489F0">
      <w:numFmt w:val="bullet"/>
      <w:lvlText w:val="●"/>
      <w:lvlJc w:val="left"/>
      <w:pPr>
        <w:ind w:left="929" w:hanging="292"/>
      </w:pPr>
      <w:rPr>
        <w:rFonts w:ascii="Times New Roman" w:eastAsia="Times New Roman" w:hAnsi="Times New Roman" w:cs="Times New Roman" w:hint="default"/>
        <w:b w:val="0"/>
        <w:bCs w:val="0"/>
        <w:i w:val="0"/>
        <w:iCs w:val="0"/>
        <w:spacing w:val="0"/>
        <w:w w:val="97"/>
        <w:sz w:val="16"/>
        <w:szCs w:val="16"/>
        <w:lang w:val="it-IT" w:eastAsia="en-US" w:bidi="ar-SA"/>
      </w:rPr>
    </w:lvl>
    <w:lvl w:ilvl="3" w:tplc="516E81D0">
      <w:numFmt w:val="bullet"/>
      <w:lvlText w:val="•"/>
      <w:lvlJc w:val="left"/>
      <w:pPr>
        <w:ind w:left="1669" w:hanging="292"/>
      </w:pPr>
      <w:rPr>
        <w:rFonts w:hint="default"/>
        <w:lang w:val="it-IT" w:eastAsia="en-US" w:bidi="ar-SA"/>
      </w:rPr>
    </w:lvl>
    <w:lvl w:ilvl="4" w:tplc="891C6574">
      <w:numFmt w:val="bullet"/>
      <w:lvlText w:val="•"/>
      <w:lvlJc w:val="left"/>
      <w:pPr>
        <w:ind w:left="2418" w:hanging="292"/>
      </w:pPr>
      <w:rPr>
        <w:rFonts w:hint="default"/>
        <w:lang w:val="it-IT" w:eastAsia="en-US" w:bidi="ar-SA"/>
      </w:rPr>
    </w:lvl>
    <w:lvl w:ilvl="5" w:tplc="89A85A7E">
      <w:numFmt w:val="bullet"/>
      <w:lvlText w:val="•"/>
      <w:lvlJc w:val="left"/>
      <w:pPr>
        <w:ind w:left="3167" w:hanging="292"/>
      </w:pPr>
      <w:rPr>
        <w:rFonts w:hint="default"/>
        <w:lang w:val="it-IT" w:eastAsia="en-US" w:bidi="ar-SA"/>
      </w:rPr>
    </w:lvl>
    <w:lvl w:ilvl="6" w:tplc="0ED084CC">
      <w:numFmt w:val="bullet"/>
      <w:lvlText w:val="•"/>
      <w:lvlJc w:val="left"/>
      <w:pPr>
        <w:ind w:left="3917" w:hanging="292"/>
      </w:pPr>
      <w:rPr>
        <w:rFonts w:hint="default"/>
        <w:lang w:val="it-IT" w:eastAsia="en-US" w:bidi="ar-SA"/>
      </w:rPr>
    </w:lvl>
    <w:lvl w:ilvl="7" w:tplc="134244B4">
      <w:numFmt w:val="bullet"/>
      <w:lvlText w:val="•"/>
      <w:lvlJc w:val="left"/>
      <w:pPr>
        <w:ind w:left="4666" w:hanging="292"/>
      </w:pPr>
      <w:rPr>
        <w:rFonts w:hint="default"/>
        <w:lang w:val="it-IT" w:eastAsia="en-US" w:bidi="ar-SA"/>
      </w:rPr>
    </w:lvl>
    <w:lvl w:ilvl="8" w:tplc="210050EC">
      <w:numFmt w:val="bullet"/>
      <w:lvlText w:val="•"/>
      <w:lvlJc w:val="left"/>
      <w:pPr>
        <w:ind w:left="5415" w:hanging="292"/>
      </w:pPr>
      <w:rPr>
        <w:rFonts w:hint="default"/>
        <w:lang w:val="it-IT" w:eastAsia="en-US" w:bidi="ar-SA"/>
      </w:rPr>
    </w:lvl>
  </w:abstractNum>
  <w:abstractNum w:abstractNumId="147" w15:restartNumberingAfterBreak="0">
    <w:nsid w:val="5C6304F8"/>
    <w:multiLevelType w:val="hybridMultilevel"/>
    <w:tmpl w:val="FE4E9D4C"/>
    <w:lvl w:ilvl="0" w:tplc="001C746E">
      <w:start w:val="1"/>
      <w:numFmt w:val="decimal"/>
      <w:lvlText w:val="%1."/>
      <w:lvlJc w:val="left"/>
      <w:pPr>
        <w:ind w:left="500" w:hanging="361"/>
      </w:pPr>
      <w:rPr>
        <w:rFonts w:ascii="Calibri" w:eastAsia="Calibri" w:hAnsi="Calibri" w:cs="Calibri" w:hint="default"/>
        <w:b w:val="0"/>
        <w:bCs w:val="0"/>
        <w:i w:val="0"/>
        <w:iCs w:val="0"/>
        <w:spacing w:val="-2"/>
        <w:w w:val="100"/>
        <w:sz w:val="24"/>
        <w:szCs w:val="24"/>
        <w:lang w:val="it-IT" w:eastAsia="en-US" w:bidi="ar-SA"/>
      </w:rPr>
    </w:lvl>
    <w:lvl w:ilvl="1" w:tplc="68529A8E">
      <w:numFmt w:val="bullet"/>
      <w:lvlText w:val="•"/>
      <w:lvlJc w:val="left"/>
      <w:pPr>
        <w:ind w:left="1442" w:hanging="361"/>
      </w:pPr>
      <w:rPr>
        <w:rFonts w:hint="default"/>
        <w:lang w:val="it-IT" w:eastAsia="en-US" w:bidi="ar-SA"/>
      </w:rPr>
    </w:lvl>
    <w:lvl w:ilvl="2" w:tplc="AD263B8E">
      <w:numFmt w:val="bullet"/>
      <w:lvlText w:val="•"/>
      <w:lvlJc w:val="left"/>
      <w:pPr>
        <w:ind w:left="2384" w:hanging="361"/>
      </w:pPr>
      <w:rPr>
        <w:rFonts w:hint="default"/>
        <w:lang w:val="it-IT" w:eastAsia="en-US" w:bidi="ar-SA"/>
      </w:rPr>
    </w:lvl>
    <w:lvl w:ilvl="3" w:tplc="22489DE6">
      <w:numFmt w:val="bullet"/>
      <w:lvlText w:val="•"/>
      <w:lvlJc w:val="left"/>
      <w:pPr>
        <w:ind w:left="3326" w:hanging="361"/>
      </w:pPr>
      <w:rPr>
        <w:rFonts w:hint="default"/>
        <w:lang w:val="it-IT" w:eastAsia="en-US" w:bidi="ar-SA"/>
      </w:rPr>
    </w:lvl>
    <w:lvl w:ilvl="4" w:tplc="F1363ADA">
      <w:numFmt w:val="bullet"/>
      <w:lvlText w:val="•"/>
      <w:lvlJc w:val="left"/>
      <w:pPr>
        <w:ind w:left="4268" w:hanging="361"/>
      </w:pPr>
      <w:rPr>
        <w:rFonts w:hint="default"/>
        <w:lang w:val="it-IT" w:eastAsia="en-US" w:bidi="ar-SA"/>
      </w:rPr>
    </w:lvl>
    <w:lvl w:ilvl="5" w:tplc="35AEE064">
      <w:numFmt w:val="bullet"/>
      <w:lvlText w:val="•"/>
      <w:lvlJc w:val="left"/>
      <w:pPr>
        <w:ind w:left="5210" w:hanging="361"/>
      </w:pPr>
      <w:rPr>
        <w:rFonts w:hint="default"/>
        <w:lang w:val="it-IT" w:eastAsia="en-US" w:bidi="ar-SA"/>
      </w:rPr>
    </w:lvl>
    <w:lvl w:ilvl="6" w:tplc="FD62339E">
      <w:numFmt w:val="bullet"/>
      <w:lvlText w:val="•"/>
      <w:lvlJc w:val="left"/>
      <w:pPr>
        <w:ind w:left="6152" w:hanging="361"/>
      </w:pPr>
      <w:rPr>
        <w:rFonts w:hint="default"/>
        <w:lang w:val="it-IT" w:eastAsia="en-US" w:bidi="ar-SA"/>
      </w:rPr>
    </w:lvl>
    <w:lvl w:ilvl="7" w:tplc="A1829D1E">
      <w:numFmt w:val="bullet"/>
      <w:lvlText w:val="•"/>
      <w:lvlJc w:val="left"/>
      <w:pPr>
        <w:ind w:left="7094" w:hanging="361"/>
      </w:pPr>
      <w:rPr>
        <w:rFonts w:hint="default"/>
        <w:lang w:val="it-IT" w:eastAsia="en-US" w:bidi="ar-SA"/>
      </w:rPr>
    </w:lvl>
    <w:lvl w:ilvl="8" w:tplc="EEE8C0C8">
      <w:numFmt w:val="bullet"/>
      <w:lvlText w:val="•"/>
      <w:lvlJc w:val="left"/>
      <w:pPr>
        <w:ind w:left="8036" w:hanging="361"/>
      </w:pPr>
      <w:rPr>
        <w:rFonts w:hint="default"/>
        <w:lang w:val="it-IT" w:eastAsia="en-US" w:bidi="ar-SA"/>
      </w:rPr>
    </w:lvl>
  </w:abstractNum>
  <w:abstractNum w:abstractNumId="148" w15:restartNumberingAfterBreak="0">
    <w:nsid w:val="5D3223DE"/>
    <w:multiLevelType w:val="multilevel"/>
    <w:tmpl w:val="F1F84A3E"/>
    <w:lvl w:ilvl="0">
      <w:start w:val="1"/>
      <w:numFmt w:val="lowerLetter"/>
      <w:lvlText w:val="%1)"/>
      <w:lvlJc w:val="left"/>
      <w:pPr>
        <w:tabs>
          <w:tab w:val="num" w:pos="0"/>
        </w:tabs>
        <w:ind w:left="720" w:hanging="360"/>
      </w:pPr>
      <w:rPr>
        <w:b/>
        <w:bCs/>
        <w:i w:val="0"/>
        <w:color w:val="BF4E14" w:themeColor="accent2" w:themeShade="BF"/>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rPr>
        <w:b w:val="0"/>
        <w:bCs w:val="0"/>
      </w:rPr>
    </w:lvl>
    <w:lvl w:ilvl="3">
      <w:start w:val="1"/>
      <w:numFmt w:val="upperLetter"/>
      <w:lvlText w:val="%4."/>
      <w:lvlJc w:val="left"/>
      <w:pPr>
        <w:tabs>
          <w:tab w:val="num" w:pos="0"/>
        </w:tabs>
        <w:ind w:left="2880" w:hanging="360"/>
      </w:pPr>
      <w:rPr>
        <w:sz w:val="18"/>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9" w15:restartNumberingAfterBreak="0">
    <w:nsid w:val="5DDE539B"/>
    <w:multiLevelType w:val="hybridMultilevel"/>
    <w:tmpl w:val="647EB71E"/>
    <w:lvl w:ilvl="0" w:tplc="81B0A03E">
      <w:start w:val="1"/>
      <w:numFmt w:val="decimal"/>
      <w:lvlText w:val="%1."/>
      <w:lvlJc w:val="left"/>
      <w:pPr>
        <w:ind w:left="500" w:hanging="361"/>
        <w:jc w:val="right"/>
      </w:pPr>
      <w:rPr>
        <w:rFonts w:ascii="Calibri" w:eastAsia="Calibri" w:hAnsi="Calibri" w:cs="Calibri" w:hint="default"/>
        <w:b/>
        <w:bCs/>
        <w:i w:val="0"/>
        <w:iCs w:val="0"/>
        <w:spacing w:val="-2"/>
        <w:w w:val="100"/>
        <w:sz w:val="22"/>
        <w:szCs w:val="22"/>
        <w:lang w:val="it-IT" w:eastAsia="en-US" w:bidi="ar-SA"/>
      </w:rPr>
    </w:lvl>
    <w:lvl w:ilvl="1" w:tplc="1A84B418">
      <w:numFmt w:val="bullet"/>
      <w:lvlText w:val="•"/>
      <w:lvlJc w:val="left"/>
      <w:pPr>
        <w:ind w:left="1442" w:hanging="361"/>
      </w:pPr>
      <w:rPr>
        <w:rFonts w:hint="default"/>
        <w:lang w:val="it-IT" w:eastAsia="en-US" w:bidi="ar-SA"/>
      </w:rPr>
    </w:lvl>
    <w:lvl w:ilvl="2" w:tplc="74486352">
      <w:numFmt w:val="bullet"/>
      <w:lvlText w:val="•"/>
      <w:lvlJc w:val="left"/>
      <w:pPr>
        <w:ind w:left="2384" w:hanging="361"/>
      </w:pPr>
      <w:rPr>
        <w:rFonts w:hint="default"/>
        <w:lang w:val="it-IT" w:eastAsia="en-US" w:bidi="ar-SA"/>
      </w:rPr>
    </w:lvl>
    <w:lvl w:ilvl="3" w:tplc="A356C3B4">
      <w:numFmt w:val="bullet"/>
      <w:lvlText w:val="•"/>
      <w:lvlJc w:val="left"/>
      <w:pPr>
        <w:ind w:left="3326" w:hanging="361"/>
      </w:pPr>
      <w:rPr>
        <w:rFonts w:hint="default"/>
        <w:lang w:val="it-IT" w:eastAsia="en-US" w:bidi="ar-SA"/>
      </w:rPr>
    </w:lvl>
    <w:lvl w:ilvl="4" w:tplc="59601A34">
      <w:numFmt w:val="bullet"/>
      <w:lvlText w:val="•"/>
      <w:lvlJc w:val="left"/>
      <w:pPr>
        <w:ind w:left="4268" w:hanging="361"/>
      </w:pPr>
      <w:rPr>
        <w:rFonts w:hint="default"/>
        <w:lang w:val="it-IT" w:eastAsia="en-US" w:bidi="ar-SA"/>
      </w:rPr>
    </w:lvl>
    <w:lvl w:ilvl="5" w:tplc="9BEC52A8">
      <w:numFmt w:val="bullet"/>
      <w:lvlText w:val="•"/>
      <w:lvlJc w:val="left"/>
      <w:pPr>
        <w:ind w:left="5210" w:hanging="361"/>
      </w:pPr>
      <w:rPr>
        <w:rFonts w:hint="default"/>
        <w:lang w:val="it-IT" w:eastAsia="en-US" w:bidi="ar-SA"/>
      </w:rPr>
    </w:lvl>
    <w:lvl w:ilvl="6" w:tplc="48963498">
      <w:numFmt w:val="bullet"/>
      <w:lvlText w:val="•"/>
      <w:lvlJc w:val="left"/>
      <w:pPr>
        <w:ind w:left="6152" w:hanging="361"/>
      </w:pPr>
      <w:rPr>
        <w:rFonts w:hint="default"/>
        <w:lang w:val="it-IT" w:eastAsia="en-US" w:bidi="ar-SA"/>
      </w:rPr>
    </w:lvl>
    <w:lvl w:ilvl="7" w:tplc="260879D8">
      <w:numFmt w:val="bullet"/>
      <w:lvlText w:val="•"/>
      <w:lvlJc w:val="left"/>
      <w:pPr>
        <w:ind w:left="7094" w:hanging="361"/>
      </w:pPr>
      <w:rPr>
        <w:rFonts w:hint="default"/>
        <w:lang w:val="it-IT" w:eastAsia="en-US" w:bidi="ar-SA"/>
      </w:rPr>
    </w:lvl>
    <w:lvl w:ilvl="8" w:tplc="E7F66F96">
      <w:numFmt w:val="bullet"/>
      <w:lvlText w:val="•"/>
      <w:lvlJc w:val="left"/>
      <w:pPr>
        <w:ind w:left="8036" w:hanging="361"/>
      </w:pPr>
      <w:rPr>
        <w:rFonts w:hint="default"/>
        <w:lang w:val="it-IT" w:eastAsia="en-US" w:bidi="ar-SA"/>
      </w:rPr>
    </w:lvl>
  </w:abstractNum>
  <w:abstractNum w:abstractNumId="150" w15:restartNumberingAfterBreak="0">
    <w:nsid w:val="5F0B73D6"/>
    <w:multiLevelType w:val="hybridMultilevel"/>
    <w:tmpl w:val="6448A9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1" w15:restartNumberingAfterBreak="0">
    <w:nsid w:val="5F673C7C"/>
    <w:multiLevelType w:val="hybridMultilevel"/>
    <w:tmpl w:val="3454DB3A"/>
    <w:lvl w:ilvl="0" w:tplc="CFCC52E8">
      <w:start w:val="1"/>
      <w:numFmt w:val="bullet"/>
      <w:lvlText w:val=""/>
      <w:lvlJc w:val="left"/>
      <w:pPr>
        <w:ind w:left="720" w:hanging="360"/>
      </w:pPr>
      <w:rPr>
        <w:rFonts w:ascii="Symbol" w:hAnsi="Symbol"/>
      </w:rPr>
    </w:lvl>
    <w:lvl w:ilvl="1" w:tplc="25F813F4">
      <w:start w:val="1"/>
      <w:numFmt w:val="bullet"/>
      <w:lvlText w:val=""/>
      <w:lvlJc w:val="left"/>
      <w:pPr>
        <w:ind w:left="720" w:hanging="360"/>
      </w:pPr>
      <w:rPr>
        <w:rFonts w:ascii="Symbol" w:hAnsi="Symbol"/>
      </w:rPr>
    </w:lvl>
    <w:lvl w:ilvl="2" w:tplc="B3C403AA">
      <w:start w:val="1"/>
      <w:numFmt w:val="bullet"/>
      <w:lvlText w:val=""/>
      <w:lvlJc w:val="left"/>
      <w:pPr>
        <w:ind w:left="720" w:hanging="360"/>
      </w:pPr>
      <w:rPr>
        <w:rFonts w:ascii="Symbol" w:hAnsi="Symbol"/>
      </w:rPr>
    </w:lvl>
    <w:lvl w:ilvl="3" w:tplc="FA460EB6">
      <w:start w:val="1"/>
      <w:numFmt w:val="bullet"/>
      <w:lvlText w:val=""/>
      <w:lvlJc w:val="left"/>
      <w:pPr>
        <w:ind w:left="720" w:hanging="360"/>
      </w:pPr>
      <w:rPr>
        <w:rFonts w:ascii="Symbol" w:hAnsi="Symbol"/>
      </w:rPr>
    </w:lvl>
    <w:lvl w:ilvl="4" w:tplc="C24C5668">
      <w:start w:val="1"/>
      <w:numFmt w:val="bullet"/>
      <w:lvlText w:val=""/>
      <w:lvlJc w:val="left"/>
      <w:pPr>
        <w:ind w:left="720" w:hanging="360"/>
      </w:pPr>
      <w:rPr>
        <w:rFonts w:ascii="Symbol" w:hAnsi="Symbol"/>
      </w:rPr>
    </w:lvl>
    <w:lvl w:ilvl="5" w:tplc="36F0FD52">
      <w:start w:val="1"/>
      <w:numFmt w:val="bullet"/>
      <w:lvlText w:val=""/>
      <w:lvlJc w:val="left"/>
      <w:pPr>
        <w:ind w:left="720" w:hanging="360"/>
      </w:pPr>
      <w:rPr>
        <w:rFonts w:ascii="Symbol" w:hAnsi="Symbol"/>
      </w:rPr>
    </w:lvl>
    <w:lvl w:ilvl="6" w:tplc="E92E1280">
      <w:start w:val="1"/>
      <w:numFmt w:val="bullet"/>
      <w:lvlText w:val=""/>
      <w:lvlJc w:val="left"/>
      <w:pPr>
        <w:ind w:left="720" w:hanging="360"/>
      </w:pPr>
      <w:rPr>
        <w:rFonts w:ascii="Symbol" w:hAnsi="Symbol"/>
      </w:rPr>
    </w:lvl>
    <w:lvl w:ilvl="7" w:tplc="364083AA">
      <w:start w:val="1"/>
      <w:numFmt w:val="bullet"/>
      <w:lvlText w:val=""/>
      <w:lvlJc w:val="left"/>
      <w:pPr>
        <w:ind w:left="720" w:hanging="360"/>
      </w:pPr>
      <w:rPr>
        <w:rFonts w:ascii="Symbol" w:hAnsi="Symbol"/>
      </w:rPr>
    </w:lvl>
    <w:lvl w:ilvl="8" w:tplc="7D8ABD42">
      <w:start w:val="1"/>
      <w:numFmt w:val="bullet"/>
      <w:lvlText w:val=""/>
      <w:lvlJc w:val="left"/>
      <w:pPr>
        <w:ind w:left="720" w:hanging="360"/>
      </w:pPr>
      <w:rPr>
        <w:rFonts w:ascii="Symbol" w:hAnsi="Symbol"/>
      </w:rPr>
    </w:lvl>
  </w:abstractNum>
  <w:abstractNum w:abstractNumId="152" w15:restartNumberingAfterBreak="0">
    <w:nsid w:val="5F7714A5"/>
    <w:multiLevelType w:val="hybridMultilevel"/>
    <w:tmpl w:val="AA8E72F8"/>
    <w:lvl w:ilvl="0" w:tplc="2AE4C99E">
      <w:start w:val="1"/>
      <w:numFmt w:val="lowerLetter"/>
      <w:lvlText w:val="%1)"/>
      <w:lvlJc w:val="left"/>
      <w:pPr>
        <w:ind w:left="1134" w:hanging="428"/>
      </w:pPr>
      <w:rPr>
        <w:rFonts w:ascii="Times New Roman" w:eastAsia="Calibri" w:hAnsi="Times New Roman" w:cs="Calibri" w:hint="default"/>
        <w:b w:val="0"/>
        <w:bCs w:val="0"/>
        <w:i w:val="0"/>
        <w:iCs w:val="0"/>
        <w:spacing w:val="-1"/>
        <w:w w:val="100"/>
        <w:sz w:val="24"/>
        <w:szCs w:val="22"/>
        <w:lang w:val="it-IT" w:eastAsia="en-US" w:bidi="ar-SA"/>
      </w:rPr>
    </w:lvl>
    <w:lvl w:ilvl="1" w:tplc="17128F7A">
      <w:numFmt w:val="bullet"/>
      <w:lvlText w:val="•"/>
      <w:lvlJc w:val="left"/>
      <w:pPr>
        <w:ind w:left="2018" w:hanging="428"/>
      </w:pPr>
      <w:rPr>
        <w:rFonts w:hint="default"/>
        <w:lang w:val="it-IT" w:eastAsia="en-US" w:bidi="ar-SA"/>
      </w:rPr>
    </w:lvl>
    <w:lvl w:ilvl="2" w:tplc="D69A8C64">
      <w:numFmt w:val="bullet"/>
      <w:lvlText w:val="•"/>
      <w:lvlJc w:val="left"/>
      <w:pPr>
        <w:ind w:left="2896" w:hanging="428"/>
      </w:pPr>
      <w:rPr>
        <w:rFonts w:hint="default"/>
        <w:lang w:val="it-IT" w:eastAsia="en-US" w:bidi="ar-SA"/>
      </w:rPr>
    </w:lvl>
    <w:lvl w:ilvl="3" w:tplc="5CB4DDF4">
      <w:numFmt w:val="bullet"/>
      <w:lvlText w:val="•"/>
      <w:lvlJc w:val="left"/>
      <w:pPr>
        <w:ind w:left="3774" w:hanging="428"/>
      </w:pPr>
      <w:rPr>
        <w:rFonts w:hint="default"/>
        <w:lang w:val="it-IT" w:eastAsia="en-US" w:bidi="ar-SA"/>
      </w:rPr>
    </w:lvl>
    <w:lvl w:ilvl="4" w:tplc="5288BD0A">
      <w:numFmt w:val="bullet"/>
      <w:lvlText w:val="•"/>
      <w:lvlJc w:val="left"/>
      <w:pPr>
        <w:ind w:left="4652" w:hanging="428"/>
      </w:pPr>
      <w:rPr>
        <w:rFonts w:hint="default"/>
        <w:lang w:val="it-IT" w:eastAsia="en-US" w:bidi="ar-SA"/>
      </w:rPr>
    </w:lvl>
    <w:lvl w:ilvl="5" w:tplc="C02AAD84">
      <w:numFmt w:val="bullet"/>
      <w:lvlText w:val="•"/>
      <w:lvlJc w:val="left"/>
      <w:pPr>
        <w:ind w:left="5530" w:hanging="428"/>
      </w:pPr>
      <w:rPr>
        <w:rFonts w:hint="default"/>
        <w:lang w:val="it-IT" w:eastAsia="en-US" w:bidi="ar-SA"/>
      </w:rPr>
    </w:lvl>
    <w:lvl w:ilvl="6" w:tplc="56F42F70">
      <w:numFmt w:val="bullet"/>
      <w:lvlText w:val="•"/>
      <w:lvlJc w:val="left"/>
      <w:pPr>
        <w:ind w:left="6408" w:hanging="428"/>
      </w:pPr>
      <w:rPr>
        <w:rFonts w:hint="default"/>
        <w:lang w:val="it-IT" w:eastAsia="en-US" w:bidi="ar-SA"/>
      </w:rPr>
    </w:lvl>
    <w:lvl w:ilvl="7" w:tplc="38C40DA6">
      <w:numFmt w:val="bullet"/>
      <w:lvlText w:val="•"/>
      <w:lvlJc w:val="left"/>
      <w:pPr>
        <w:ind w:left="7286" w:hanging="428"/>
      </w:pPr>
      <w:rPr>
        <w:rFonts w:hint="default"/>
        <w:lang w:val="it-IT" w:eastAsia="en-US" w:bidi="ar-SA"/>
      </w:rPr>
    </w:lvl>
    <w:lvl w:ilvl="8" w:tplc="0A722076">
      <w:numFmt w:val="bullet"/>
      <w:lvlText w:val="•"/>
      <w:lvlJc w:val="left"/>
      <w:pPr>
        <w:ind w:left="8164" w:hanging="428"/>
      </w:pPr>
      <w:rPr>
        <w:rFonts w:hint="default"/>
        <w:lang w:val="it-IT" w:eastAsia="en-US" w:bidi="ar-SA"/>
      </w:rPr>
    </w:lvl>
  </w:abstractNum>
  <w:abstractNum w:abstractNumId="153" w15:restartNumberingAfterBreak="0">
    <w:nsid w:val="5FFF069B"/>
    <w:multiLevelType w:val="hybridMultilevel"/>
    <w:tmpl w:val="2956485E"/>
    <w:lvl w:ilvl="0" w:tplc="B292FCFE">
      <w:start w:val="1"/>
      <w:numFmt w:val="bullet"/>
      <w:lvlText w:val=""/>
      <w:lvlJc w:val="left"/>
      <w:pPr>
        <w:ind w:left="720" w:hanging="360"/>
      </w:pPr>
      <w:rPr>
        <w:rFonts w:ascii="Symbol" w:hAnsi="Symbol"/>
      </w:rPr>
    </w:lvl>
    <w:lvl w:ilvl="1" w:tplc="4596D84C">
      <w:start w:val="1"/>
      <w:numFmt w:val="bullet"/>
      <w:lvlText w:val=""/>
      <w:lvlJc w:val="left"/>
      <w:pPr>
        <w:ind w:left="720" w:hanging="360"/>
      </w:pPr>
      <w:rPr>
        <w:rFonts w:ascii="Symbol" w:hAnsi="Symbol"/>
      </w:rPr>
    </w:lvl>
    <w:lvl w:ilvl="2" w:tplc="660E94A8">
      <w:start w:val="1"/>
      <w:numFmt w:val="bullet"/>
      <w:lvlText w:val=""/>
      <w:lvlJc w:val="left"/>
      <w:pPr>
        <w:ind w:left="720" w:hanging="360"/>
      </w:pPr>
      <w:rPr>
        <w:rFonts w:ascii="Symbol" w:hAnsi="Symbol"/>
      </w:rPr>
    </w:lvl>
    <w:lvl w:ilvl="3" w:tplc="6BC27478">
      <w:start w:val="1"/>
      <w:numFmt w:val="bullet"/>
      <w:lvlText w:val=""/>
      <w:lvlJc w:val="left"/>
      <w:pPr>
        <w:ind w:left="720" w:hanging="360"/>
      </w:pPr>
      <w:rPr>
        <w:rFonts w:ascii="Symbol" w:hAnsi="Symbol"/>
      </w:rPr>
    </w:lvl>
    <w:lvl w:ilvl="4" w:tplc="981276DA">
      <w:start w:val="1"/>
      <w:numFmt w:val="bullet"/>
      <w:lvlText w:val=""/>
      <w:lvlJc w:val="left"/>
      <w:pPr>
        <w:ind w:left="720" w:hanging="360"/>
      </w:pPr>
      <w:rPr>
        <w:rFonts w:ascii="Symbol" w:hAnsi="Symbol"/>
      </w:rPr>
    </w:lvl>
    <w:lvl w:ilvl="5" w:tplc="E50EEBFA">
      <w:start w:val="1"/>
      <w:numFmt w:val="bullet"/>
      <w:lvlText w:val=""/>
      <w:lvlJc w:val="left"/>
      <w:pPr>
        <w:ind w:left="720" w:hanging="360"/>
      </w:pPr>
      <w:rPr>
        <w:rFonts w:ascii="Symbol" w:hAnsi="Symbol"/>
      </w:rPr>
    </w:lvl>
    <w:lvl w:ilvl="6" w:tplc="5E986BE4">
      <w:start w:val="1"/>
      <w:numFmt w:val="bullet"/>
      <w:lvlText w:val=""/>
      <w:lvlJc w:val="left"/>
      <w:pPr>
        <w:ind w:left="720" w:hanging="360"/>
      </w:pPr>
      <w:rPr>
        <w:rFonts w:ascii="Symbol" w:hAnsi="Symbol"/>
      </w:rPr>
    </w:lvl>
    <w:lvl w:ilvl="7" w:tplc="7952D8B6">
      <w:start w:val="1"/>
      <w:numFmt w:val="bullet"/>
      <w:lvlText w:val=""/>
      <w:lvlJc w:val="left"/>
      <w:pPr>
        <w:ind w:left="720" w:hanging="360"/>
      </w:pPr>
      <w:rPr>
        <w:rFonts w:ascii="Symbol" w:hAnsi="Symbol"/>
      </w:rPr>
    </w:lvl>
    <w:lvl w:ilvl="8" w:tplc="6D7A7E70">
      <w:start w:val="1"/>
      <w:numFmt w:val="bullet"/>
      <w:lvlText w:val=""/>
      <w:lvlJc w:val="left"/>
      <w:pPr>
        <w:ind w:left="720" w:hanging="360"/>
      </w:pPr>
      <w:rPr>
        <w:rFonts w:ascii="Symbol" w:hAnsi="Symbol"/>
      </w:rPr>
    </w:lvl>
  </w:abstractNum>
  <w:abstractNum w:abstractNumId="154" w15:restartNumberingAfterBreak="0">
    <w:nsid w:val="6096211B"/>
    <w:multiLevelType w:val="hybridMultilevel"/>
    <w:tmpl w:val="8F3A2CFC"/>
    <w:lvl w:ilvl="0" w:tplc="FA0A1C12">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5" w15:restartNumberingAfterBreak="0">
    <w:nsid w:val="62D2602C"/>
    <w:multiLevelType w:val="hybridMultilevel"/>
    <w:tmpl w:val="851CFE76"/>
    <w:lvl w:ilvl="0" w:tplc="A3AA4F0E">
      <w:start w:val="1"/>
      <w:numFmt w:val="lowerLetter"/>
      <w:lvlText w:val="%1."/>
      <w:lvlJc w:val="left"/>
      <w:pPr>
        <w:ind w:left="884" w:hanging="356"/>
      </w:pPr>
      <w:rPr>
        <w:rFonts w:ascii="Arial MT" w:eastAsia="Arial MT" w:hAnsi="Arial MT" w:cs="Arial MT" w:hint="default"/>
        <w:b w:val="0"/>
        <w:bCs w:val="0"/>
        <w:i w:val="0"/>
        <w:iCs w:val="0"/>
        <w:spacing w:val="0"/>
        <w:w w:val="85"/>
        <w:sz w:val="22"/>
        <w:szCs w:val="22"/>
        <w:lang w:val="it-IT" w:eastAsia="en-US" w:bidi="ar-SA"/>
      </w:rPr>
    </w:lvl>
    <w:lvl w:ilvl="1" w:tplc="1E620F24">
      <w:numFmt w:val="bullet"/>
      <w:lvlText w:val="•"/>
      <w:lvlJc w:val="left"/>
      <w:pPr>
        <w:ind w:left="1784" w:hanging="356"/>
      </w:pPr>
      <w:rPr>
        <w:rFonts w:hint="default"/>
        <w:lang w:val="it-IT" w:eastAsia="en-US" w:bidi="ar-SA"/>
      </w:rPr>
    </w:lvl>
    <w:lvl w:ilvl="2" w:tplc="162290E8">
      <w:numFmt w:val="bullet"/>
      <w:lvlText w:val="•"/>
      <w:lvlJc w:val="left"/>
      <w:pPr>
        <w:ind w:left="2688" w:hanging="356"/>
      </w:pPr>
      <w:rPr>
        <w:rFonts w:hint="default"/>
        <w:lang w:val="it-IT" w:eastAsia="en-US" w:bidi="ar-SA"/>
      </w:rPr>
    </w:lvl>
    <w:lvl w:ilvl="3" w:tplc="8E40A98E">
      <w:numFmt w:val="bullet"/>
      <w:lvlText w:val="•"/>
      <w:lvlJc w:val="left"/>
      <w:pPr>
        <w:ind w:left="3592" w:hanging="356"/>
      </w:pPr>
      <w:rPr>
        <w:rFonts w:hint="default"/>
        <w:lang w:val="it-IT" w:eastAsia="en-US" w:bidi="ar-SA"/>
      </w:rPr>
    </w:lvl>
    <w:lvl w:ilvl="4" w:tplc="2A963B96">
      <w:numFmt w:val="bullet"/>
      <w:lvlText w:val="•"/>
      <w:lvlJc w:val="left"/>
      <w:pPr>
        <w:ind w:left="4496" w:hanging="356"/>
      </w:pPr>
      <w:rPr>
        <w:rFonts w:hint="default"/>
        <w:lang w:val="it-IT" w:eastAsia="en-US" w:bidi="ar-SA"/>
      </w:rPr>
    </w:lvl>
    <w:lvl w:ilvl="5" w:tplc="6D249F20">
      <w:numFmt w:val="bullet"/>
      <w:lvlText w:val="•"/>
      <w:lvlJc w:val="left"/>
      <w:pPr>
        <w:ind w:left="5400" w:hanging="356"/>
      </w:pPr>
      <w:rPr>
        <w:rFonts w:hint="default"/>
        <w:lang w:val="it-IT" w:eastAsia="en-US" w:bidi="ar-SA"/>
      </w:rPr>
    </w:lvl>
    <w:lvl w:ilvl="6" w:tplc="194E399A">
      <w:numFmt w:val="bullet"/>
      <w:lvlText w:val="•"/>
      <w:lvlJc w:val="left"/>
      <w:pPr>
        <w:ind w:left="6304" w:hanging="356"/>
      </w:pPr>
      <w:rPr>
        <w:rFonts w:hint="default"/>
        <w:lang w:val="it-IT" w:eastAsia="en-US" w:bidi="ar-SA"/>
      </w:rPr>
    </w:lvl>
    <w:lvl w:ilvl="7" w:tplc="22A6C246">
      <w:numFmt w:val="bullet"/>
      <w:lvlText w:val="•"/>
      <w:lvlJc w:val="left"/>
      <w:pPr>
        <w:ind w:left="7208" w:hanging="356"/>
      </w:pPr>
      <w:rPr>
        <w:rFonts w:hint="default"/>
        <w:lang w:val="it-IT" w:eastAsia="en-US" w:bidi="ar-SA"/>
      </w:rPr>
    </w:lvl>
    <w:lvl w:ilvl="8" w:tplc="7CF8AF00">
      <w:numFmt w:val="bullet"/>
      <w:lvlText w:val="•"/>
      <w:lvlJc w:val="left"/>
      <w:pPr>
        <w:ind w:left="8112" w:hanging="356"/>
      </w:pPr>
      <w:rPr>
        <w:rFonts w:hint="default"/>
        <w:lang w:val="it-IT" w:eastAsia="en-US" w:bidi="ar-SA"/>
      </w:rPr>
    </w:lvl>
  </w:abstractNum>
  <w:abstractNum w:abstractNumId="156" w15:restartNumberingAfterBreak="0">
    <w:nsid w:val="62DF5168"/>
    <w:multiLevelType w:val="hybridMultilevel"/>
    <w:tmpl w:val="D26E44B8"/>
    <w:lvl w:ilvl="0" w:tplc="FFFFFFFF">
      <w:start w:val="1"/>
      <w:numFmt w:val="lowerRoman"/>
      <w:lvlText w:val="%1."/>
      <w:lvlJc w:val="right"/>
      <w:pPr>
        <w:ind w:left="578" w:hanging="360"/>
      </w:p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157" w15:restartNumberingAfterBreak="0">
    <w:nsid w:val="63423059"/>
    <w:multiLevelType w:val="hybridMultilevel"/>
    <w:tmpl w:val="10226C1C"/>
    <w:lvl w:ilvl="0" w:tplc="010C699E">
      <w:numFmt w:val="bullet"/>
      <w:lvlText w:val=""/>
      <w:lvlJc w:val="left"/>
      <w:pPr>
        <w:ind w:left="670" w:hanging="292"/>
      </w:pPr>
      <w:rPr>
        <w:rFonts w:ascii="Symbol" w:eastAsia="Symbol" w:hAnsi="Symbol" w:cs="Symbol" w:hint="default"/>
        <w:b w:val="0"/>
        <w:bCs w:val="0"/>
        <w:i w:val="0"/>
        <w:iCs w:val="0"/>
        <w:spacing w:val="0"/>
        <w:w w:val="60"/>
        <w:sz w:val="16"/>
        <w:szCs w:val="16"/>
        <w:lang w:val="it-IT" w:eastAsia="en-US" w:bidi="ar-SA"/>
      </w:rPr>
    </w:lvl>
    <w:lvl w:ilvl="1" w:tplc="4704F3BC">
      <w:numFmt w:val="bullet"/>
      <w:lvlText w:val="•"/>
      <w:lvlJc w:val="left"/>
      <w:pPr>
        <w:ind w:left="1207" w:hanging="292"/>
      </w:pPr>
      <w:rPr>
        <w:rFonts w:hint="default"/>
        <w:lang w:val="it-IT" w:eastAsia="en-US" w:bidi="ar-SA"/>
      </w:rPr>
    </w:lvl>
    <w:lvl w:ilvl="2" w:tplc="251278D8">
      <w:numFmt w:val="bullet"/>
      <w:lvlText w:val="•"/>
      <w:lvlJc w:val="left"/>
      <w:pPr>
        <w:ind w:left="1735" w:hanging="292"/>
      </w:pPr>
      <w:rPr>
        <w:rFonts w:hint="default"/>
        <w:lang w:val="it-IT" w:eastAsia="en-US" w:bidi="ar-SA"/>
      </w:rPr>
    </w:lvl>
    <w:lvl w:ilvl="3" w:tplc="5A0A8B62">
      <w:numFmt w:val="bullet"/>
      <w:lvlText w:val="•"/>
      <w:lvlJc w:val="left"/>
      <w:pPr>
        <w:ind w:left="2263" w:hanging="292"/>
      </w:pPr>
      <w:rPr>
        <w:rFonts w:hint="default"/>
        <w:lang w:val="it-IT" w:eastAsia="en-US" w:bidi="ar-SA"/>
      </w:rPr>
    </w:lvl>
    <w:lvl w:ilvl="4" w:tplc="960A833C">
      <w:numFmt w:val="bullet"/>
      <w:lvlText w:val="•"/>
      <w:lvlJc w:val="left"/>
      <w:pPr>
        <w:ind w:left="2791" w:hanging="292"/>
      </w:pPr>
      <w:rPr>
        <w:rFonts w:hint="default"/>
        <w:lang w:val="it-IT" w:eastAsia="en-US" w:bidi="ar-SA"/>
      </w:rPr>
    </w:lvl>
    <w:lvl w:ilvl="5" w:tplc="1A9A0FC8">
      <w:numFmt w:val="bullet"/>
      <w:lvlText w:val="•"/>
      <w:lvlJc w:val="left"/>
      <w:pPr>
        <w:ind w:left="3319" w:hanging="292"/>
      </w:pPr>
      <w:rPr>
        <w:rFonts w:hint="default"/>
        <w:lang w:val="it-IT" w:eastAsia="en-US" w:bidi="ar-SA"/>
      </w:rPr>
    </w:lvl>
    <w:lvl w:ilvl="6" w:tplc="DB481D42">
      <w:numFmt w:val="bullet"/>
      <w:lvlText w:val="•"/>
      <w:lvlJc w:val="left"/>
      <w:pPr>
        <w:ind w:left="3846" w:hanging="292"/>
      </w:pPr>
      <w:rPr>
        <w:rFonts w:hint="default"/>
        <w:lang w:val="it-IT" w:eastAsia="en-US" w:bidi="ar-SA"/>
      </w:rPr>
    </w:lvl>
    <w:lvl w:ilvl="7" w:tplc="B952FB9C">
      <w:numFmt w:val="bullet"/>
      <w:lvlText w:val="•"/>
      <w:lvlJc w:val="left"/>
      <w:pPr>
        <w:ind w:left="4374" w:hanging="292"/>
      </w:pPr>
      <w:rPr>
        <w:rFonts w:hint="default"/>
        <w:lang w:val="it-IT" w:eastAsia="en-US" w:bidi="ar-SA"/>
      </w:rPr>
    </w:lvl>
    <w:lvl w:ilvl="8" w:tplc="1B2E1860">
      <w:numFmt w:val="bullet"/>
      <w:lvlText w:val="•"/>
      <w:lvlJc w:val="left"/>
      <w:pPr>
        <w:ind w:left="4902" w:hanging="292"/>
      </w:pPr>
      <w:rPr>
        <w:rFonts w:hint="default"/>
        <w:lang w:val="it-IT" w:eastAsia="en-US" w:bidi="ar-SA"/>
      </w:rPr>
    </w:lvl>
  </w:abstractNum>
  <w:abstractNum w:abstractNumId="158" w15:restartNumberingAfterBreak="0">
    <w:nsid w:val="63882B35"/>
    <w:multiLevelType w:val="hybridMultilevel"/>
    <w:tmpl w:val="0B261C9A"/>
    <w:lvl w:ilvl="0" w:tplc="8A989324">
      <w:start w:val="1"/>
      <w:numFmt w:val="lowerLetter"/>
      <w:lvlText w:val="%1)"/>
      <w:lvlJc w:val="left"/>
      <w:pPr>
        <w:ind w:left="990" w:hanging="567"/>
      </w:pPr>
      <w:rPr>
        <w:rFonts w:ascii="Calibri" w:eastAsia="Calibri" w:hAnsi="Calibri" w:cs="Calibri" w:hint="default"/>
        <w:b w:val="0"/>
        <w:bCs w:val="0"/>
        <w:i w:val="0"/>
        <w:iCs w:val="0"/>
        <w:spacing w:val="-1"/>
        <w:w w:val="100"/>
        <w:sz w:val="24"/>
        <w:szCs w:val="24"/>
        <w:lang w:val="it-IT" w:eastAsia="en-US" w:bidi="ar-SA"/>
      </w:rPr>
    </w:lvl>
    <w:lvl w:ilvl="1" w:tplc="9760CDCE">
      <w:numFmt w:val="bullet"/>
      <w:lvlText w:val="•"/>
      <w:lvlJc w:val="left"/>
      <w:pPr>
        <w:ind w:left="1892" w:hanging="567"/>
      </w:pPr>
      <w:rPr>
        <w:rFonts w:hint="default"/>
        <w:lang w:val="it-IT" w:eastAsia="en-US" w:bidi="ar-SA"/>
      </w:rPr>
    </w:lvl>
    <w:lvl w:ilvl="2" w:tplc="06369B68">
      <w:numFmt w:val="bullet"/>
      <w:lvlText w:val="•"/>
      <w:lvlJc w:val="left"/>
      <w:pPr>
        <w:ind w:left="2784" w:hanging="567"/>
      </w:pPr>
      <w:rPr>
        <w:rFonts w:hint="default"/>
        <w:lang w:val="it-IT" w:eastAsia="en-US" w:bidi="ar-SA"/>
      </w:rPr>
    </w:lvl>
    <w:lvl w:ilvl="3" w:tplc="5A54E23C">
      <w:numFmt w:val="bullet"/>
      <w:lvlText w:val="•"/>
      <w:lvlJc w:val="left"/>
      <w:pPr>
        <w:ind w:left="3676" w:hanging="567"/>
      </w:pPr>
      <w:rPr>
        <w:rFonts w:hint="default"/>
        <w:lang w:val="it-IT" w:eastAsia="en-US" w:bidi="ar-SA"/>
      </w:rPr>
    </w:lvl>
    <w:lvl w:ilvl="4" w:tplc="9CD29776">
      <w:numFmt w:val="bullet"/>
      <w:lvlText w:val="•"/>
      <w:lvlJc w:val="left"/>
      <w:pPr>
        <w:ind w:left="4568" w:hanging="567"/>
      </w:pPr>
      <w:rPr>
        <w:rFonts w:hint="default"/>
        <w:lang w:val="it-IT" w:eastAsia="en-US" w:bidi="ar-SA"/>
      </w:rPr>
    </w:lvl>
    <w:lvl w:ilvl="5" w:tplc="31DC3060">
      <w:numFmt w:val="bullet"/>
      <w:lvlText w:val="•"/>
      <w:lvlJc w:val="left"/>
      <w:pPr>
        <w:ind w:left="5460" w:hanging="567"/>
      </w:pPr>
      <w:rPr>
        <w:rFonts w:hint="default"/>
        <w:lang w:val="it-IT" w:eastAsia="en-US" w:bidi="ar-SA"/>
      </w:rPr>
    </w:lvl>
    <w:lvl w:ilvl="6" w:tplc="1A769BD0">
      <w:numFmt w:val="bullet"/>
      <w:lvlText w:val="•"/>
      <w:lvlJc w:val="left"/>
      <w:pPr>
        <w:ind w:left="6352" w:hanging="567"/>
      </w:pPr>
      <w:rPr>
        <w:rFonts w:hint="default"/>
        <w:lang w:val="it-IT" w:eastAsia="en-US" w:bidi="ar-SA"/>
      </w:rPr>
    </w:lvl>
    <w:lvl w:ilvl="7" w:tplc="1CF43C16">
      <w:numFmt w:val="bullet"/>
      <w:lvlText w:val="•"/>
      <w:lvlJc w:val="left"/>
      <w:pPr>
        <w:ind w:left="7244" w:hanging="567"/>
      </w:pPr>
      <w:rPr>
        <w:rFonts w:hint="default"/>
        <w:lang w:val="it-IT" w:eastAsia="en-US" w:bidi="ar-SA"/>
      </w:rPr>
    </w:lvl>
    <w:lvl w:ilvl="8" w:tplc="8CC24F78">
      <w:numFmt w:val="bullet"/>
      <w:lvlText w:val="•"/>
      <w:lvlJc w:val="left"/>
      <w:pPr>
        <w:ind w:left="8136" w:hanging="567"/>
      </w:pPr>
      <w:rPr>
        <w:rFonts w:hint="default"/>
        <w:lang w:val="it-IT" w:eastAsia="en-US" w:bidi="ar-SA"/>
      </w:rPr>
    </w:lvl>
  </w:abstractNum>
  <w:abstractNum w:abstractNumId="159" w15:restartNumberingAfterBreak="0">
    <w:nsid w:val="63A3273E"/>
    <w:multiLevelType w:val="hybridMultilevel"/>
    <w:tmpl w:val="41E69A70"/>
    <w:lvl w:ilvl="0" w:tplc="42EE0C7E">
      <w:start w:val="1"/>
      <w:numFmt w:val="bullet"/>
      <w:lvlText w:val=""/>
      <w:lvlJc w:val="left"/>
      <w:pPr>
        <w:ind w:left="720" w:hanging="360"/>
      </w:pPr>
      <w:rPr>
        <w:rFonts w:ascii="Symbol" w:hAnsi="Symbol"/>
      </w:rPr>
    </w:lvl>
    <w:lvl w:ilvl="1" w:tplc="AD66A38A">
      <w:start w:val="1"/>
      <w:numFmt w:val="bullet"/>
      <w:lvlText w:val=""/>
      <w:lvlJc w:val="left"/>
      <w:pPr>
        <w:ind w:left="720" w:hanging="360"/>
      </w:pPr>
      <w:rPr>
        <w:rFonts w:ascii="Symbol" w:hAnsi="Symbol"/>
      </w:rPr>
    </w:lvl>
    <w:lvl w:ilvl="2" w:tplc="914219DA">
      <w:start w:val="1"/>
      <w:numFmt w:val="bullet"/>
      <w:lvlText w:val=""/>
      <w:lvlJc w:val="left"/>
      <w:pPr>
        <w:ind w:left="720" w:hanging="360"/>
      </w:pPr>
      <w:rPr>
        <w:rFonts w:ascii="Symbol" w:hAnsi="Symbol"/>
      </w:rPr>
    </w:lvl>
    <w:lvl w:ilvl="3" w:tplc="4420FDF6">
      <w:start w:val="1"/>
      <w:numFmt w:val="bullet"/>
      <w:lvlText w:val=""/>
      <w:lvlJc w:val="left"/>
      <w:pPr>
        <w:ind w:left="720" w:hanging="360"/>
      </w:pPr>
      <w:rPr>
        <w:rFonts w:ascii="Symbol" w:hAnsi="Symbol"/>
      </w:rPr>
    </w:lvl>
    <w:lvl w:ilvl="4" w:tplc="5C2C6C80">
      <w:start w:val="1"/>
      <w:numFmt w:val="bullet"/>
      <w:lvlText w:val=""/>
      <w:lvlJc w:val="left"/>
      <w:pPr>
        <w:ind w:left="720" w:hanging="360"/>
      </w:pPr>
      <w:rPr>
        <w:rFonts w:ascii="Symbol" w:hAnsi="Symbol"/>
      </w:rPr>
    </w:lvl>
    <w:lvl w:ilvl="5" w:tplc="0CDA7CF6">
      <w:start w:val="1"/>
      <w:numFmt w:val="bullet"/>
      <w:lvlText w:val=""/>
      <w:lvlJc w:val="left"/>
      <w:pPr>
        <w:ind w:left="720" w:hanging="360"/>
      </w:pPr>
      <w:rPr>
        <w:rFonts w:ascii="Symbol" w:hAnsi="Symbol"/>
      </w:rPr>
    </w:lvl>
    <w:lvl w:ilvl="6" w:tplc="65A0395A">
      <w:start w:val="1"/>
      <w:numFmt w:val="bullet"/>
      <w:lvlText w:val=""/>
      <w:lvlJc w:val="left"/>
      <w:pPr>
        <w:ind w:left="720" w:hanging="360"/>
      </w:pPr>
      <w:rPr>
        <w:rFonts w:ascii="Symbol" w:hAnsi="Symbol"/>
      </w:rPr>
    </w:lvl>
    <w:lvl w:ilvl="7" w:tplc="B9AEF4BA">
      <w:start w:val="1"/>
      <w:numFmt w:val="bullet"/>
      <w:lvlText w:val=""/>
      <w:lvlJc w:val="left"/>
      <w:pPr>
        <w:ind w:left="720" w:hanging="360"/>
      </w:pPr>
      <w:rPr>
        <w:rFonts w:ascii="Symbol" w:hAnsi="Symbol"/>
      </w:rPr>
    </w:lvl>
    <w:lvl w:ilvl="8" w:tplc="266200E8">
      <w:start w:val="1"/>
      <w:numFmt w:val="bullet"/>
      <w:lvlText w:val=""/>
      <w:lvlJc w:val="left"/>
      <w:pPr>
        <w:ind w:left="720" w:hanging="360"/>
      </w:pPr>
      <w:rPr>
        <w:rFonts w:ascii="Symbol" w:hAnsi="Symbol"/>
      </w:rPr>
    </w:lvl>
  </w:abstractNum>
  <w:abstractNum w:abstractNumId="160" w15:restartNumberingAfterBreak="0">
    <w:nsid w:val="63C54738"/>
    <w:multiLevelType w:val="hybridMultilevel"/>
    <w:tmpl w:val="84AC50CE"/>
    <w:lvl w:ilvl="0" w:tplc="CFD6C55C">
      <w:start w:val="1"/>
      <w:numFmt w:val="bullet"/>
      <w:lvlText w:val="-"/>
      <w:lvlJc w:val="left"/>
      <w:pPr>
        <w:ind w:left="1220" w:hanging="360"/>
      </w:pPr>
      <w:rPr>
        <w:rFonts w:ascii="Calibri Light" w:hAnsi="Calibri Light" w:hint="default"/>
        <w:b w:val="0"/>
        <w:bCs w:val="0"/>
        <w:i w:val="0"/>
        <w:iCs w:val="0"/>
        <w:spacing w:val="0"/>
        <w:w w:val="100"/>
        <w:sz w:val="19"/>
        <w:szCs w:val="22"/>
        <w:lang w:val="it-IT" w:eastAsia="en-US" w:bidi="ar-SA"/>
      </w:rPr>
    </w:lvl>
    <w:lvl w:ilvl="1" w:tplc="FFFFFFFF">
      <w:numFmt w:val="bullet"/>
      <w:lvlText w:val="•"/>
      <w:lvlJc w:val="left"/>
      <w:pPr>
        <w:ind w:left="2090" w:hanging="360"/>
      </w:pPr>
      <w:rPr>
        <w:rFonts w:hint="default"/>
        <w:lang w:val="it-IT" w:eastAsia="en-US" w:bidi="ar-SA"/>
      </w:rPr>
    </w:lvl>
    <w:lvl w:ilvl="2" w:tplc="FFFFFFFF">
      <w:numFmt w:val="bullet"/>
      <w:lvlText w:val="•"/>
      <w:lvlJc w:val="left"/>
      <w:pPr>
        <w:ind w:left="2960" w:hanging="360"/>
      </w:pPr>
      <w:rPr>
        <w:rFonts w:hint="default"/>
        <w:lang w:val="it-IT" w:eastAsia="en-US" w:bidi="ar-SA"/>
      </w:rPr>
    </w:lvl>
    <w:lvl w:ilvl="3" w:tplc="FFFFFFFF">
      <w:numFmt w:val="bullet"/>
      <w:lvlText w:val="•"/>
      <w:lvlJc w:val="left"/>
      <w:pPr>
        <w:ind w:left="3830" w:hanging="360"/>
      </w:pPr>
      <w:rPr>
        <w:rFonts w:hint="default"/>
        <w:lang w:val="it-IT" w:eastAsia="en-US" w:bidi="ar-SA"/>
      </w:rPr>
    </w:lvl>
    <w:lvl w:ilvl="4" w:tplc="FFFFFFFF">
      <w:numFmt w:val="bullet"/>
      <w:lvlText w:val="•"/>
      <w:lvlJc w:val="left"/>
      <w:pPr>
        <w:ind w:left="4700" w:hanging="360"/>
      </w:pPr>
      <w:rPr>
        <w:rFonts w:hint="default"/>
        <w:lang w:val="it-IT" w:eastAsia="en-US" w:bidi="ar-SA"/>
      </w:rPr>
    </w:lvl>
    <w:lvl w:ilvl="5" w:tplc="FFFFFFFF">
      <w:numFmt w:val="bullet"/>
      <w:lvlText w:val="•"/>
      <w:lvlJc w:val="left"/>
      <w:pPr>
        <w:ind w:left="5570" w:hanging="360"/>
      </w:pPr>
      <w:rPr>
        <w:rFonts w:hint="default"/>
        <w:lang w:val="it-IT" w:eastAsia="en-US" w:bidi="ar-SA"/>
      </w:rPr>
    </w:lvl>
    <w:lvl w:ilvl="6" w:tplc="FFFFFFFF">
      <w:numFmt w:val="bullet"/>
      <w:lvlText w:val="•"/>
      <w:lvlJc w:val="left"/>
      <w:pPr>
        <w:ind w:left="6440" w:hanging="360"/>
      </w:pPr>
      <w:rPr>
        <w:rFonts w:hint="default"/>
        <w:lang w:val="it-IT" w:eastAsia="en-US" w:bidi="ar-SA"/>
      </w:rPr>
    </w:lvl>
    <w:lvl w:ilvl="7" w:tplc="FFFFFFFF">
      <w:numFmt w:val="bullet"/>
      <w:lvlText w:val="•"/>
      <w:lvlJc w:val="left"/>
      <w:pPr>
        <w:ind w:left="7310" w:hanging="360"/>
      </w:pPr>
      <w:rPr>
        <w:rFonts w:hint="default"/>
        <w:lang w:val="it-IT" w:eastAsia="en-US" w:bidi="ar-SA"/>
      </w:rPr>
    </w:lvl>
    <w:lvl w:ilvl="8" w:tplc="FFFFFFFF">
      <w:numFmt w:val="bullet"/>
      <w:lvlText w:val="•"/>
      <w:lvlJc w:val="left"/>
      <w:pPr>
        <w:ind w:left="8180" w:hanging="360"/>
      </w:pPr>
      <w:rPr>
        <w:rFonts w:hint="default"/>
        <w:lang w:val="it-IT" w:eastAsia="en-US" w:bidi="ar-SA"/>
      </w:rPr>
    </w:lvl>
  </w:abstractNum>
  <w:abstractNum w:abstractNumId="161" w15:restartNumberingAfterBreak="0">
    <w:nsid w:val="64846EA1"/>
    <w:multiLevelType w:val="hybridMultilevel"/>
    <w:tmpl w:val="DAF2EDB0"/>
    <w:lvl w:ilvl="0" w:tplc="96408A4C">
      <w:numFmt w:val="bullet"/>
      <w:lvlText w:val=""/>
      <w:lvlJc w:val="left"/>
      <w:pPr>
        <w:ind w:left="720" w:hanging="360"/>
      </w:pPr>
      <w:rPr>
        <w:rFonts w:ascii="Wingdings" w:eastAsia="Wingdings" w:hAnsi="Wingdings" w:cs="Wingdings" w:hint="default"/>
        <w:b w:val="0"/>
        <w:bCs w:val="0"/>
        <w:i w:val="0"/>
        <w:iCs w:val="0"/>
        <w:spacing w:val="0"/>
        <w:w w:val="99"/>
        <w:sz w:val="28"/>
        <w:szCs w:val="28"/>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2" w15:restartNumberingAfterBreak="0">
    <w:nsid w:val="649D1E53"/>
    <w:multiLevelType w:val="multilevel"/>
    <w:tmpl w:val="76C6E4CC"/>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163" w15:restartNumberingAfterBreak="0">
    <w:nsid w:val="6579317C"/>
    <w:multiLevelType w:val="hybridMultilevel"/>
    <w:tmpl w:val="3F3437CA"/>
    <w:lvl w:ilvl="0" w:tplc="C40CA704">
      <w:start w:val="1"/>
      <w:numFmt w:val="decimal"/>
      <w:lvlText w:val="%1."/>
      <w:lvlJc w:val="left"/>
      <w:pPr>
        <w:ind w:left="706" w:hanging="567"/>
      </w:pPr>
      <w:rPr>
        <w:rFonts w:hint="default"/>
        <w:spacing w:val="-2"/>
        <w:w w:val="100"/>
        <w:lang w:val="it-IT" w:eastAsia="en-US" w:bidi="ar-SA"/>
      </w:rPr>
    </w:lvl>
    <w:lvl w:ilvl="1" w:tplc="D2B88CEA">
      <w:numFmt w:val="bullet"/>
      <w:lvlText w:val=""/>
      <w:lvlJc w:val="left"/>
      <w:pPr>
        <w:ind w:left="990" w:hanging="284"/>
      </w:pPr>
      <w:rPr>
        <w:rFonts w:ascii="Symbol" w:eastAsia="Symbol" w:hAnsi="Symbol" w:cs="Symbol" w:hint="default"/>
        <w:b w:val="0"/>
        <w:bCs w:val="0"/>
        <w:i w:val="0"/>
        <w:iCs w:val="0"/>
        <w:spacing w:val="0"/>
        <w:w w:val="100"/>
        <w:sz w:val="22"/>
        <w:szCs w:val="22"/>
        <w:lang w:val="it-IT" w:eastAsia="en-US" w:bidi="ar-SA"/>
      </w:rPr>
    </w:lvl>
    <w:lvl w:ilvl="2" w:tplc="9718EE14">
      <w:numFmt w:val="bullet"/>
      <w:lvlText w:val="•"/>
      <w:lvlJc w:val="left"/>
      <w:pPr>
        <w:ind w:left="1991" w:hanging="284"/>
      </w:pPr>
      <w:rPr>
        <w:rFonts w:hint="default"/>
        <w:lang w:val="it-IT" w:eastAsia="en-US" w:bidi="ar-SA"/>
      </w:rPr>
    </w:lvl>
    <w:lvl w:ilvl="3" w:tplc="077EC120">
      <w:numFmt w:val="bullet"/>
      <w:lvlText w:val="•"/>
      <w:lvlJc w:val="left"/>
      <w:pPr>
        <w:ind w:left="2982" w:hanging="284"/>
      </w:pPr>
      <w:rPr>
        <w:rFonts w:hint="default"/>
        <w:lang w:val="it-IT" w:eastAsia="en-US" w:bidi="ar-SA"/>
      </w:rPr>
    </w:lvl>
    <w:lvl w:ilvl="4" w:tplc="6B1EFAD4">
      <w:numFmt w:val="bullet"/>
      <w:lvlText w:val="•"/>
      <w:lvlJc w:val="left"/>
      <w:pPr>
        <w:ind w:left="3973" w:hanging="284"/>
      </w:pPr>
      <w:rPr>
        <w:rFonts w:hint="default"/>
        <w:lang w:val="it-IT" w:eastAsia="en-US" w:bidi="ar-SA"/>
      </w:rPr>
    </w:lvl>
    <w:lvl w:ilvl="5" w:tplc="4B1E18AC">
      <w:numFmt w:val="bullet"/>
      <w:lvlText w:val="•"/>
      <w:lvlJc w:val="left"/>
      <w:pPr>
        <w:ind w:left="4964" w:hanging="284"/>
      </w:pPr>
      <w:rPr>
        <w:rFonts w:hint="default"/>
        <w:lang w:val="it-IT" w:eastAsia="en-US" w:bidi="ar-SA"/>
      </w:rPr>
    </w:lvl>
    <w:lvl w:ilvl="6" w:tplc="F2C050AA">
      <w:numFmt w:val="bullet"/>
      <w:lvlText w:val="•"/>
      <w:lvlJc w:val="left"/>
      <w:pPr>
        <w:ind w:left="5955" w:hanging="284"/>
      </w:pPr>
      <w:rPr>
        <w:rFonts w:hint="default"/>
        <w:lang w:val="it-IT" w:eastAsia="en-US" w:bidi="ar-SA"/>
      </w:rPr>
    </w:lvl>
    <w:lvl w:ilvl="7" w:tplc="13807F46">
      <w:numFmt w:val="bullet"/>
      <w:lvlText w:val="•"/>
      <w:lvlJc w:val="left"/>
      <w:pPr>
        <w:ind w:left="6946" w:hanging="284"/>
      </w:pPr>
      <w:rPr>
        <w:rFonts w:hint="default"/>
        <w:lang w:val="it-IT" w:eastAsia="en-US" w:bidi="ar-SA"/>
      </w:rPr>
    </w:lvl>
    <w:lvl w:ilvl="8" w:tplc="322C2D46">
      <w:numFmt w:val="bullet"/>
      <w:lvlText w:val="•"/>
      <w:lvlJc w:val="left"/>
      <w:pPr>
        <w:ind w:left="7937" w:hanging="284"/>
      </w:pPr>
      <w:rPr>
        <w:rFonts w:hint="default"/>
        <w:lang w:val="it-IT" w:eastAsia="en-US" w:bidi="ar-SA"/>
      </w:rPr>
    </w:lvl>
  </w:abstractNum>
  <w:abstractNum w:abstractNumId="164" w15:restartNumberingAfterBreak="0">
    <w:nsid w:val="65AA68D7"/>
    <w:multiLevelType w:val="hybridMultilevel"/>
    <w:tmpl w:val="CA467E2C"/>
    <w:lvl w:ilvl="0" w:tplc="CCEE4D1E">
      <w:numFmt w:val="bullet"/>
      <w:lvlText w:val="-"/>
      <w:lvlJc w:val="left"/>
      <w:pPr>
        <w:ind w:left="1080" w:hanging="72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5" w15:restartNumberingAfterBreak="0">
    <w:nsid w:val="664C30D9"/>
    <w:multiLevelType w:val="hybridMultilevel"/>
    <w:tmpl w:val="4DFABDF8"/>
    <w:lvl w:ilvl="0" w:tplc="534E3818">
      <w:start w:val="1"/>
      <w:numFmt w:val="decimal"/>
      <w:lvlText w:val="%1."/>
      <w:lvlJc w:val="left"/>
      <w:pPr>
        <w:ind w:left="356" w:hanging="216"/>
      </w:pPr>
      <w:rPr>
        <w:rFonts w:ascii="Calibri" w:eastAsia="Calibri" w:hAnsi="Calibri" w:cs="Calibri" w:hint="default"/>
        <w:b w:val="0"/>
        <w:bCs w:val="0"/>
        <w:i w:val="0"/>
        <w:iCs w:val="0"/>
        <w:spacing w:val="-2"/>
        <w:w w:val="100"/>
        <w:sz w:val="22"/>
        <w:szCs w:val="22"/>
        <w:lang w:val="it-IT" w:eastAsia="en-US" w:bidi="ar-SA"/>
      </w:rPr>
    </w:lvl>
    <w:lvl w:ilvl="1" w:tplc="44E0DB8A">
      <w:numFmt w:val="bullet"/>
      <w:lvlText w:val=""/>
      <w:lvlJc w:val="left"/>
      <w:pPr>
        <w:ind w:left="861" w:hanging="346"/>
      </w:pPr>
      <w:rPr>
        <w:rFonts w:ascii="Symbol" w:eastAsia="Symbol" w:hAnsi="Symbol" w:cs="Symbol" w:hint="default"/>
        <w:b w:val="0"/>
        <w:bCs w:val="0"/>
        <w:i w:val="0"/>
        <w:iCs w:val="0"/>
        <w:spacing w:val="0"/>
        <w:w w:val="100"/>
        <w:sz w:val="22"/>
        <w:szCs w:val="22"/>
        <w:lang w:val="it-IT" w:eastAsia="en-US" w:bidi="ar-SA"/>
      </w:rPr>
    </w:lvl>
    <w:lvl w:ilvl="2" w:tplc="ADC4EBB0">
      <w:numFmt w:val="bullet"/>
      <w:lvlText w:val="o"/>
      <w:lvlJc w:val="left"/>
      <w:pPr>
        <w:ind w:left="1880" w:hanging="360"/>
      </w:pPr>
      <w:rPr>
        <w:rFonts w:ascii="Courier New" w:eastAsia="Courier New" w:hAnsi="Courier New" w:cs="Courier New" w:hint="default"/>
        <w:b w:val="0"/>
        <w:bCs w:val="0"/>
        <w:i w:val="0"/>
        <w:iCs w:val="0"/>
        <w:spacing w:val="0"/>
        <w:w w:val="100"/>
        <w:sz w:val="22"/>
        <w:szCs w:val="22"/>
        <w:lang w:val="it-IT" w:eastAsia="en-US" w:bidi="ar-SA"/>
      </w:rPr>
    </w:lvl>
    <w:lvl w:ilvl="3" w:tplc="75E6874A">
      <w:numFmt w:val="bullet"/>
      <w:lvlText w:val="•"/>
      <w:lvlJc w:val="left"/>
      <w:pPr>
        <w:ind w:left="2873" w:hanging="346"/>
      </w:pPr>
      <w:rPr>
        <w:rFonts w:hint="default"/>
        <w:lang w:val="it-IT" w:eastAsia="en-US" w:bidi="ar-SA"/>
      </w:rPr>
    </w:lvl>
    <w:lvl w:ilvl="4" w:tplc="8214B26A">
      <w:numFmt w:val="bullet"/>
      <w:lvlText w:val="•"/>
      <w:lvlJc w:val="left"/>
      <w:pPr>
        <w:ind w:left="3880" w:hanging="346"/>
      </w:pPr>
      <w:rPr>
        <w:rFonts w:hint="default"/>
        <w:lang w:val="it-IT" w:eastAsia="en-US" w:bidi="ar-SA"/>
      </w:rPr>
    </w:lvl>
    <w:lvl w:ilvl="5" w:tplc="1E0ABD6E">
      <w:numFmt w:val="bullet"/>
      <w:lvlText w:val="•"/>
      <w:lvlJc w:val="left"/>
      <w:pPr>
        <w:ind w:left="4886" w:hanging="346"/>
      </w:pPr>
      <w:rPr>
        <w:rFonts w:hint="default"/>
        <w:lang w:val="it-IT" w:eastAsia="en-US" w:bidi="ar-SA"/>
      </w:rPr>
    </w:lvl>
    <w:lvl w:ilvl="6" w:tplc="AA34FBBC">
      <w:numFmt w:val="bullet"/>
      <w:lvlText w:val="•"/>
      <w:lvlJc w:val="left"/>
      <w:pPr>
        <w:ind w:left="5893" w:hanging="346"/>
      </w:pPr>
      <w:rPr>
        <w:rFonts w:hint="default"/>
        <w:lang w:val="it-IT" w:eastAsia="en-US" w:bidi="ar-SA"/>
      </w:rPr>
    </w:lvl>
    <w:lvl w:ilvl="7" w:tplc="F1945DD2">
      <w:numFmt w:val="bullet"/>
      <w:lvlText w:val="•"/>
      <w:lvlJc w:val="left"/>
      <w:pPr>
        <w:ind w:left="6900" w:hanging="346"/>
      </w:pPr>
      <w:rPr>
        <w:rFonts w:hint="default"/>
        <w:lang w:val="it-IT" w:eastAsia="en-US" w:bidi="ar-SA"/>
      </w:rPr>
    </w:lvl>
    <w:lvl w:ilvl="8" w:tplc="98AC6534">
      <w:numFmt w:val="bullet"/>
      <w:lvlText w:val="•"/>
      <w:lvlJc w:val="left"/>
      <w:pPr>
        <w:ind w:left="7906" w:hanging="346"/>
      </w:pPr>
      <w:rPr>
        <w:rFonts w:hint="default"/>
        <w:lang w:val="it-IT" w:eastAsia="en-US" w:bidi="ar-SA"/>
      </w:rPr>
    </w:lvl>
  </w:abstractNum>
  <w:abstractNum w:abstractNumId="166" w15:restartNumberingAfterBreak="0">
    <w:nsid w:val="679F1BC5"/>
    <w:multiLevelType w:val="hybridMultilevel"/>
    <w:tmpl w:val="2836FF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7" w15:restartNumberingAfterBreak="0">
    <w:nsid w:val="682071A9"/>
    <w:multiLevelType w:val="multilevel"/>
    <w:tmpl w:val="17B27178"/>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168" w15:restartNumberingAfterBreak="0">
    <w:nsid w:val="68222537"/>
    <w:multiLevelType w:val="hybridMultilevel"/>
    <w:tmpl w:val="DB68E7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9" w15:restartNumberingAfterBreak="0">
    <w:nsid w:val="684328BF"/>
    <w:multiLevelType w:val="hybridMultilevel"/>
    <w:tmpl w:val="C442AB0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0" w15:restartNumberingAfterBreak="0">
    <w:nsid w:val="6B2B3015"/>
    <w:multiLevelType w:val="multilevel"/>
    <w:tmpl w:val="34C276D6"/>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171" w15:restartNumberingAfterBreak="0">
    <w:nsid w:val="6B963562"/>
    <w:multiLevelType w:val="hybridMultilevel"/>
    <w:tmpl w:val="3A367EE4"/>
    <w:lvl w:ilvl="0" w:tplc="59E8921A">
      <w:start w:val="1"/>
      <w:numFmt w:val="upperLetter"/>
      <w:lvlText w:val="%1."/>
      <w:lvlJc w:val="left"/>
      <w:pPr>
        <w:ind w:left="670" w:hanging="292"/>
      </w:pPr>
      <w:rPr>
        <w:rFonts w:ascii="Calibri" w:eastAsia="Calibri" w:hAnsi="Calibri" w:cs="Calibri" w:hint="default"/>
        <w:b/>
        <w:bCs/>
        <w:i w:val="0"/>
        <w:iCs w:val="0"/>
        <w:spacing w:val="-1"/>
        <w:w w:val="100"/>
        <w:sz w:val="16"/>
        <w:szCs w:val="16"/>
        <w:lang w:val="it-IT" w:eastAsia="en-US" w:bidi="ar-SA"/>
      </w:rPr>
    </w:lvl>
    <w:lvl w:ilvl="1" w:tplc="84DC891A">
      <w:numFmt w:val="bullet"/>
      <w:lvlText w:val="•"/>
      <w:lvlJc w:val="left"/>
      <w:pPr>
        <w:ind w:left="1205" w:hanging="292"/>
      </w:pPr>
      <w:rPr>
        <w:rFonts w:hint="default"/>
        <w:lang w:val="it-IT" w:eastAsia="en-US" w:bidi="ar-SA"/>
      </w:rPr>
    </w:lvl>
    <w:lvl w:ilvl="2" w:tplc="38DCAA00">
      <w:numFmt w:val="bullet"/>
      <w:lvlText w:val="•"/>
      <w:lvlJc w:val="left"/>
      <w:pPr>
        <w:ind w:left="1731" w:hanging="292"/>
      </w:pPr>
      <w:rPr>
        <w:rFonts w:hint="default"/>
        <w:lang w:val="it-IT" w:eastAsia="en-US" w:bidi="ar-SA"/>
      </w:rPr>
    </w:lvl>
    <w:lvl w:ilvl="3" w:tplc="3D54535E">
      <w:numFmt w:val="bullet"/>
      <w:lvlText w:val="•"/>
      <w:lvlJc w:val="left"/>
      <w:pPr>
        <w:ind w:left="2257" w:hanging="292"/>
      </w:pPr>
      <w:rPr>
        <w:rFonts w:hint="default"/>
        <w:lang w:val="it-IT" w:eastAsia="en-US" w:bidi="ar-SA"/>
      </w:rPr>
    </w:lvl>
    <w:lvl w:ilvl="4" w:tplc="BCD837E8">
      <w:numFmt w:val="bullet"/>
      <w:lvlText w:val="•"/>
      <w:lvlJc w:val="left"/>
      <w:pPr>
        <w:ind w:left="2783" w:hanging="292"/>
      </w:pPr>
      <w:rPr>
        <w:rFonts w:hint="default"/>
        <w:lang w:val="it-IT" w:eastAsia="en-US" w:bidi="ar-SA"/>
      </w:rPr>
    </w:lvl>
    <w:lvl w:ilvl="5" w:tplc="43CEAAFE">
      <w:numFmt w:val="bullet"/>
      <w:lvlText w:val="•"/>
      <w:lvlJc w:val="left"/>
      <w:pPr>
        <w:ind w:left="3309" w:hanging="292"/>
      </w:pPr>
      <w:rPr>
        <w:rFonts w:hint="default"/>
        <w:lang w:val="it-IT" w:eastAsia="en-US" w:bidi="ar-SA"/>
      </w:rPr>
    </w:lvl>
    <w:lvl w:ilvl="6" w:tplc="87369BF2">
      <w:numFmt w:val="bullet"/>
      <w:lvlText w:val="•"/>
      <w:lvlJc w:val="left"/>
      <w:pPr>
        <w:ind w:left="3834" w:hanging="292"/>
      </w:pPr>
      <w:rPr>
        <w:rFonts w:hint="default"/>
        <w:lang w:val="it-IT" w:eastAsia="en-US" w:bidi="ar-SA"/>
      </w:rPr>
    </w:lvl>
    <w:lvl w:ilvl="7" w:tplc="2E04ADE8">
      <w:numFmt w:val="bullet"/>
      <w:lvlText w:val="•"/>
      <w:lvlJc w:val="left"/>
      <w:pPr>
        <w:ind w:left="4360" w:hanging="292"/>
      </w:pPr>
      <w:rPr>
        <w:rFonts w:hint="default"/>
        <w:lang w:val="it-IT" w:eastAsia="en-US" w:bidi="ar-SA"/>
      </w:rPr>
    </w:lvl>
    <w:lvl w:ilvl="8" w:tplc="49580380">
      <w:numFmt w:val="bullet"/>
      <w:lvlText w:val="•"/>
      <w:lvlJc w:val="left"/>
      <w:pPr>
        <w:ind w:left="4886" w:hanging="292"/>
      </w:pPr>
      <w:rPr>
        <w:rFonts w:hint="default"/>
        <w:lang w:val="it-IT" w:eastAsia="en-US" w:bidi="ar-SA"/>
      </w:rPr>
    </w:lvl>
  </w:abstractNum>
  <w:abstractNum w:abstractNumId="172" w15:restartNumberingAfterBreak="0">
    <w:nsid w:val="6BD928A5"/>
    <w:multiLevelType w:val="hybridMultilevel"/>
    <w:tmpl w:val="D916B1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3" w15:restartNumberingAfterBreak="0">
    <w:nsid w:val="6C902C7E"/>
    <w:multiLevelType w:val="hybridMultilevel"/>
    <w:tmpl w:val="30CC4F12"/>
    <w:lvl w:ilvl="0" w:tplc="B8AC13AE">
      <w:start w:val="1"/>
      <w:numFmt w:val="bullet"/>
      <w:lvlText w:val=""/>
      <w:lvlJc w:val="left"/>
      <w:pPr>
        <w:ind w:left="720" w:hanging="360"/>
      </w:pPr>
      <w:rPr>
        <w:rFonts w:ascii="Symbol" w:hAnsi="Symbol"/>
      </w:rPr>
    </w:lvl>
    <w:lvl w:ilvl="1" w:tplc="61C8CAA2">
      <w:start w:val="1"/>
      <w:numFmt w:val="bullet"/>
      <w:lvlText w:val=""/>
      <w:lvlJc w:val="left"/>
      <w:pPr>
        <w:ind w:left="720" w:hanging="360"/>
      </w:pPr>
      <w:rPr>
        <w:rFonts w:ascii="Symbol" w:hAnsi="Symbol"/>
      </w:rPr>
    </w:lvl>
    <w:lvl w:ilvl="2" w:tplc="50322092">
      <w:start w:val="1"/>
      <w:numFmt w:val="bullet"/>
      <w:lvlText w:val=""/>
      <w:lvlJc w:val="left"/>
      <w:pPr>
        <w:ind w:left="720" w:hanging="360"/>
      </w:pPr>
      <w:rPr>
        <w:rFonts w:ascii="Symbol" w:hAnsi="Symbol"/>
      </w:rPr>
    </w:lvl>
    <w:lvl w:ilvl="3" w:tplc="02A602A0">
      <w:start w:val="1"/>
      <w:numFmt w:val="bullet"/>
      <w:lvlText w:val=""/>
      <w:lvlJc w:val="left"/>
      <w:pPr>
        <w:ind w:left="720" w:hanging="360"/>
      </w:pPr>
      <w:rPr>
        <w:rFonts w:ascii="Symbol" w:hAnsi="Symbol"/>
      </w:rPr>
    </w:lvl>
    <w:lvl w:ilvl="4" w:tplc="FC82BA44">
      <w:start w:val="1"/>
      <w:numFmt w:val="bullet"/>
      <w:lvlText w:val=""/>
      <w:lvlJc w:val="left"/>
      <w:pPr>
        <w:ind w:left="720" w:hanging="360"/>
      </w:pPr>
      <w:rPr>
        <w:rFonts w:ascii="Symbol" w:hAnsi="Symbol"/>
      </w:rPr>
    </w:lvl>
    <w:lvl w:ilvl="5" w:tplc="5A189FE8">
      <w:start w:val="1"/>
      <w:numFmt w:val="bullet"/>
      <w:lvlText w:val=""/>
      <w:lvlJc w:val="left"/>
      <w:pPr>
        <w:ind w:left="720" w:hanging="360"/>
      </w:pPr>
      <w:rPr>
        <w:rFonts w:ascii="Symbol" w:hAnsi="Symbol"/>
      </w:rPr>
    </w:lvl>
    <w:lvl w:ilvl="6" w:tplc="FE1C3814">
      <w:start w:val="1"/>
      <w:numFmt w:val="bullet"/>
      <w:lvlText w:val=""/>
      <w:lvlJc w:val="left"/>
      <w:pPr>
        <w:ind w:left="720" w:hanging="360"/>
      </w:pPr>
      <w:rPr>
        <w:rFonts w:ascii="Symbol" w:hAnsi="Symbol"/>
      </w:rPr>
    </w:lvl>
    <w:lvl w:ilvl="7" w:tplc="E4F295E4">
      <w:start w:val="1"/>
      <w:numFmt w:val="bullet"/>
      <w:lvlText w:val=""/>
      <w:lvlJc w:val="left"/>
      <w:pPr>
        <w:ind w:left="720" w:hanging="360"/>
      </w:pPr>
      <w:rPr>
        <w:rFonts w:ascii="Symbol" w:hAnsi="Symbol"/>
      </w:rPr>
    </w:lvl>
    <w:lvl w:ilvl="8" w:tplc="AF12CD6A">
      <w:start w:val="1"/>
      <w:numFmt w:val="bullet"/>
      <w:lvlText w:val=""/>
      <w:lvlJc w:val="left"/>
      <w:pPr>
        <w:ind w:left="720" w:hanging="360"/>
      </w:pPr>
      <w:rPr>
        <w:rFonts w:ascii="Symbol" w:hAnsi="Symbol"/>
      </w:rPr>
    </w:lvl>
  </w:abstractNum>
  <w:abstractNum w:abstractNumId="174" w15:restartNumberingAfterBreak="0">
    <w:nsid w:val="6D9E095A"/>
    <w:multiLevelType w:val="hybridMultilevel"/>
    <w:tmpl w:val="35043C7C"/>
    <w:lvl w:ilvl="0" w:tplc="FFFFFFFF">
      <w:start w:val="1"/>
      <w:numFmt w:val="lowerLetter"/>
      <w:lvlText w:val="%1)"/>
      <w:lvlJc w:val="left"/>
      <w:pPr>
        <w:ind w:left="720" w:hanging="360"/>
      </w:pPr>
      <w:rPr>
        <w:rFonts w:ascii="Calibri" w:hAnsi="Calibri" w:cs="Calibri" w:hint="default"/>
        <w:b w:val="0"/>
        <w:bCs w:val="0"/>
        <w:i w:val="0"/>
        <w:iCs w:val="0"/>
        <w:caps w:val="0"/>
        <w:strike w:val="0"/>
        <w:dstrike w:val="0"/>
        <w:vanish w:val="0"/>
        <w:spacing w:val="-1"/>
        <w:w w:val="100"/>
        <w:sz w:val="22"/>
        <w:szCs w:val="22"/>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5" w15:restartNumberingAfterBreak="0">
    <w:nsid w:val="6DB2236F"/>
    <w:multiLevelType w:val="hybridMultilevel"/>
    <w:tmpl w:val="12F0DB5C"/>
    <w:lvl w:ilvl="0" w:tplc="0F268E9C">
      <w:start w:val="1"/>
      <w:numFmt w:val="bullet"/>
      <w:lvlText w:val=""/>
      <w:lvlJc w:val="left"/>
      <w:pPr>
        <w:ind w:left="720" w:hanging="360"/>
      </w:pPr>
      <w:rPr>
        <w:rFonts w:ascii="Symbol" w:hAnsi="Symbol"/>
      </w:rPr>
    </w:lvl>
    <w:lvl w:ilvl="1" w:tplc="5FA4B2D2">
      <w:start w:val="1"/>
      <w:numFmt w:val="bullet"/>
      <w:lvlText w:val=""/>
      <w:lvlJc w:val="left"/>
      <w:pPr>
        <w:ind w:left="720" w:hanging="360"/>
      </w:pPr>
      <w:rPr>
        <w:rFonts w:ascii="Symbol" w:hAnsi="Symbol"/>
      </w:rPr>
    </w:lvl>
    <w:lvl w:ilvl="2" w:tplc="CA469334">
      <w:start w:val="1"/>
      <w:numFmt w:val="bullet"/>
      <w:lvlText w:val=""/>
      <w:lvlJc w:val="left"/>
      <w:pPr>
        <w:ind w:left="720" w:hanging="360"/>
      </w:pPr>
      <w:rPr>
        <w:rFonts w:ascii="Symbol" w:hAnsi="Symbol"/>
      </w:rPr>
    </w:lvl>
    <w:lvl w:ilvl="3" w:tplc="A770E912">
      <w:start w:val="1"/>
      <w:numFmt w:val="bullet"/>
      <w:lvlText w:val=""/>
      <w:lvlJc w:val="left"/>
      <w:pPr>
        <w:ind w:left="720" w:hanging="360"/>
      </w:pPr>
      <w:rPr>
        <w:rFonts w:ascii="Symbol" w:hAnsi="Symbol"/>
      </w:rPr>
    </w:lvl>
    <w:lvl w:ilvl="4" w:tplc="DAD6CB7A">
      <w:start w:val="1"/>
      <w:numFmt w:val="bullet"/>
      <w:lvlText w:val=""/>
      <w:lvlJc w:val="left"/>
      <w:pPr>
        <w:ind w:left="720" w:hanging="360"/>
      </w:pPr>
      <w:rPr>
        <w:rFonts w:ascii="Symbol" w:hAnsi="Symbol"/>
      </w:rPr>
    </w:lvl>
    <w:lvl w:ilvl="5" w:tplc="B786345A">
      <w:start w:val="1"/>
      <w:numFmt w:val="bullet"/>
      <w:lvlText w:val=""/>
      <w:lvlJc w:val="left"/>
      <w:pPr>
        <w:ind w:left="720" w:hanging="360"/>
      </w:pPr>
      <w:rPr>
        <w:rFonts w:ascii="Symbol" w:hAnsi="Symbol"/>
      </w:rPr>
    </w:lvl>
    <w:lvl w:ilvl="6" w:tplc="C0948688">
      <w:start w:val="1"/>
      <w:numFmt w:val="bullet"/>
      <w:lvlText w:val=""/>
      <w:lvlJc w:val="left"/>
      <w:pPr>
        <w:ind w:left="720" w:hanging="360"/>
      </w:pPr>
      <w:rPr>
        <w:rFonts w:ascii="Symbol" w:hAnsi="Symbol"/>
      </w:rPr>
    </w:lvl>
    <w:lvl w:ilvl="7" w:tplc="BA246830">
      <w:start w:val="1"/>
      <w:numFmt w:val="bullet"/>
      <w:lvlText w:val=""/>
      <w:lvlJc w:val="left"/>
      <w:pPr>
        <w:ind w:left="720" w:hanging="360"/>
      </w:pPr>
      <w:rPr>
        <w:rFonts w:ascii="Symbol" w:hAnsi="Symbol"/>
      </w:rPr>
    </w:lvl>
    <w:lvl w:ilvl="8" w:tplc="9B0A4802">
      <w:start w:val="1"/>
      <w:numFmt w:val="bullet"/>
      <w:lvlText w:val=""/>
      <w:lvlJc w:val="left"/>
      <w:pPr>
        <w:ind w:left="720" w:hanging="360"/>
      </w:pPr>
      <w:rPr>
        <w:rFonts w:ascii="Symbol" w:hAnsi="Symbol"/>
      </w:rPr>
    </w:lvl>
  </w:abstractNum>
  <w:abstractNum w:abstractNumId="176" w15:restartNumberingAfterBreak="0">
    <w:nsid w:val="6DBA55D1"/>
    <w:multiLevelType w:val="hybridMultilevel"/>
    <w:tmpl w:val="F5F43A98"/>
    <w:lvl w:ilvl="0" w:tplc="60E0F7C4">
      <w:start w:val="1"/>
      <w:numFmt w:val="lowerLetter"/>
      <w:lvlText w:val="%1)"/>
      <w:lvlJc w:val="left"/>
      <w:pPr>
        <w:ind w:left="399" w:hanging="310"/>
      </w:pPr>
      <w:rPr>
        <w:rFonts w:ascii="Verdana" w:eastAsia="Verdana" w:hAnsi="Verdana" w:cs="Verdana" w:hint="default"/>
        <w:b w:val="0"/>
        <w:bCs w:val="0"/>
        <w:i w:val="0"/>
        <w:iCs w:val="0"/>
        <w:spacing w:val="0"/>
        <w:w w:val="98"/>
        <w:sz w:val="16"/>
        <w:szCs w:val="16"/>
        <w:lang w:val="it-IT" w:eastAsia="en-US" w:bidi="ar-SA"/>
      </w:rPr>
    </w:lvl>
    <w:lvl w:ilvl="1" w:tplc="A7E0CF9A">
      <w:numFmt w:val="bullet"/>
      <w:lvlText w:val="•"/>
      <w:lvlJc w:val="left"/>
      <w:pPr>
        <w:ind w:left="1051" w:hanging="310"/>
      </w:pPr>
      <w:rPr>
        <w:rFonts w:hint="default"/>
        <w:lang w:val="it-IT" w:eastAsia="en-US" w:bidi="ar-SA"/>
      </w:rPr>
    </w:lvl>
    <w:lvl w:ilvl="2" w:tplc="F6C45400">
      <w:numFmt w:val="bullet"/>
      <w:lvlText w:val="•"/>
      <w:lvlJc w:val="left"/>
      <w:pPr>
        <w:ind w:left="1702" w:hanging="310"/>
      </w:pPr>
      <w:rPr>
        <w:rFonts w:hint="default"/>
        <w:lang w:val="it-IT" w:eastAsia="en-US" w:bidi="ar-SA"/>
      </w:rPr>
    </w:lvl>
    <w:lvl w:ilvl="3" w:tplc="1E423702">
      <w:numFmt w:val="bullet"/>
      <w:lvlText w:val="•"/>
      <w:lvlJc w:val="left"/>
      <w:pPr>
        <w:ind w:left="2354" w:hanging="310"/>
      </w:pPr>
      <w:rPr>
        <w:rFonts w:hint="default"/>
        <w:lang w:val="it-IT" w:eastAsia="en-US" w:bidi="ar-SA"/>
      </w:rPr>
    </w:lvl>
    <w:lvl w:ilvl="4" w:tplc="AD2C0320">
      <w:numFmt w:val="bullet"/>
      <w:lvlText w:val="•"/>
      <w:lvlJc w:val="left"/>
      <w:pPr>
        <w:ind w:left="3005" w:hanging="310"/>
      </w:pPr>
      <w:rPr>
        <w:rFonts w:hint="default"/>
        <w:lang w:val="it-IT" w:eastAsia="en-US" w:bidi="ar-SA"/>
      </w:rPr>
    </w:lvl>
    <w:lvl w:ilvl="5" w:tplc="2CBA6510">
      <w:numFmt w:val="bullet"/>
      <w:lvlText w:val="•"/>
      <w:lvlJc w:val="left"/>
      <w:pPr>
        <w:ind w:left="3657" w:hanging="310"/>
      </w:pPr>
      <w:rPr>
        <w:rFonts w:hint="default"/>
        <w:lang w:val="it-IT" w:eastAsia="en-US" w:bidi="ar-SA"/>
      </w:rPr>
    </w:lvl>
    <w:lvl w:ilvl="6" w:tplc="A81E066C">
      <w:numFmt w:val="bullet"/>
      <w:lvlText w:val="•"/>
      <w:lvlJc w:val="left"/>
      <w:pPr>
        <w:ind w:left="4308" w:hanging="310"/>
      </w:pPr>
      <w:rPr>
        <w:rFonts w:hint="default"/>
        <w:lang w:val="it-IT" w:eastAsia="en-US" w:bidi="ar-SA"/>
      </w:rPr>
    </w:lvl>
    <w:lvl w:ilvl="7" w:tplc="CD34BAC4">
      <w:numFmt w:val="bullet"/>
      <w:lvlText w:val="•"/>
      <w:lvlJc w:val="left"/>
      <w:pPr>
        <w:ind w:left="4959" w:hanging="310"/>
      </w:pPr>
      <w:rPr>
        <w:rFonts w:hint="default"/>
        <w:lang w:val="it-IT" w:eastAsia="en-US" w:bidi="ar-SA"/>
      </w:rPr>
    </w:lvl>
    <w:lvl w:ilvl="8" w:tplc="A0C63B08">
      <w:numFmt w:val="bullet"/>
      <w:lvlText w:val="•"/>
      <w:lvlJc w:val="left"/>
      <w:pPr>
        <w:ind w:left="5611" w:hanging="310"/>
      </w:pPr>
      <w:rPr>
        <w:rFonts w:hint="default"/>
        <w:lang w:val="it-IT" w:eastAsia="en-US" w:bidi="ar-SA"/>
      </w:rPr>
    </w:lvl>
  </w:abstractNum>
  <w:abstractNum w:abstractNumId="177" w15:restartNumberingAfterBreak="0">
    <w:nsid w:val="6EE170D3"/>
    <w:multiLevelType w:val="hybridMultilevel"/>
    <w:tmpl w:val="520276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8" w15:restartNumberingAfterBreak="0">
    <w:nsid w:val="6F803F0D"/>
    <w:multiLevelType w:val="hybridMultilevel"/>
    <w:tmpl w:val="70C222E8"/>
    <w:lvl w:ilvl="0" w:tplc="FABCB96C">
      <w:start w:val="1"/>
      <w:numFmt w:val="bullet"/>
      <w:lvlText w:val="»"/>
      <w:lvlJc w:val="left"/>
      <w:pPr>
        <w:ind w:left="1474" w:hanging="360"/>
      </w:pPr>
      <w:rPr>
        <w:rFonts w:ascii="Calibri Light" w:hAnsi="Calibri Light"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9" w15:restartNumberingAfterBreak="0">
    <w:nsid w:val="6FCE7F95"/>
    <w:multiLevelType w:val="multilevel"/>
    <w:tmpl w:val="6AD6FC06"/>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180" w15:restartNumberingAfterBreak="0">
    <w:nsid w:val="7120364C"/>
    <w:multiLevelType w:val="hybridMultilevel"/>
    <w:tmpl w:val="9C063E9E"/>
    <w:lvl w:ilvl="0" w:tplc="C78CC674">
      <w:start w:val="1"/>
      <w:numFmt w:val="decimal"/>
      <w:lvlText w:val="%1."/>
      <w:lvlJc w:val="left"/>
      <w:pPr>
        <w:ind w:left="860" w:hanging="361"/>
      </w:pPr>
      <w:rPr>
        <w:rFonts w:ascii="Calibri" w:eastAsia="Calibri" w:hAnsi="Calibri" w:cs="Calibri" w:hint="default"/>
        <w:b w:val="0"/>
        <w:bCs w:val="0"/>
        <w:i w:val="0"/>
        <w:iCs w:val="0"/>
        <w:spacing w:val="-2"/>
        <w:w w:val="100"/>
        <w:sz w:val="22"/>
        <w:szCs w:val="22"/>
        <w:lang w:val="it-IT" w:eastAsia="en-US" w:bidi="ar-SA"/>
      </w:rPr>
    </w:lvl>
    <w:lvl w:ilvl="1" w:tplc="053E65FE">
      <w:start w:val="1"/>
      <w:numFmt w:val="decimal"/>
      <w:lvlText w:val="%2."/>
      <w:lvlJc w:val="left"/>
      <w:pPr>
        <w:ind w:left="952" w:hanging="361"/>
      </w:pPr>
      <w:rPr>
        <w:rFonts w:ascii="Calibri" w:eastAsia="Calibri" w:hAnsi="Calibri" w:cs="Calibri" w:hint="default"/>
        <w:b w:val="0"/>
        <w:bCs w:val="0"/>
        <w:i w:val="0"/>
        <w:iCs w:val="0"/>
        <w:spacing w:val="-2"/>
        <w:w w:val="100"/>
        <w:sz w:val="22"/>
        <w:szCs w:val="22"/>
        <w:lang w:val="it-IT" w:eastAsia="en-US" w:bidi="ar-SA"/>
      </w:rPr>
    </w:lvl>
    <w:lvl w:ilvl="2" w:tplc="60D68390">
      <w:numFmt w:val="bullet"/>
      <w:lvlText w:val="•"/>
      <w:lvlJc w:val="left"/>
      <w:pPr>
        <w:ind w:left="1955" w:hanging="361"/>
      </w:pPr>
      <w:rPr>
        <w:rFonts w:hint="default"/>
        <w:lang w:val="it-IT" w:eastAsia="en-US" w:bidi="ar-SA"/>
      </w:rPr>
    </w:lvl>
    <w:lvl w:ilvl="3" w:tplc="BBD4550C">
      <w:numFmt w:val="bullet"/>
      <w:lvlText w:val="•"/>
      <w:lvlJc w:val="left"/>
      <w:pPr>
        <w:ind w:left="2951" w:hanging="361"/>
      </w:pPr>
      <w:rPr>
        <w:rFonts w:hint="default"/>
        <w:lang w:val="it-IT" w:eastAsia="en-US" w:bidi="ar-SA"/>
      </w:rPr>
    </w:lvl>
    <w:lvl w:ilvl="4" w:tplc="27A0B208">
      <w:numFmt w:val="bullet"/>
      <w:lvlText w:val="•"/>
      <w:lvlJc w:val="left"/>
      <w:pPr>
        <w:ind w:left="3946" w:hanging="361"/>
      </w:pPr>
      <w:rPr>
        <w:rFonts w:hint="default"/>
        <w:lang w:val="it-IT" w:eastAsia="en-US" w:bidi="ar-SA"/>
      </w:rPr>
    </w:lvl>
    <w:lvl w:ilvl="5" w:tplc="4AB42A80">
      <w:numFmt w:val="bullet"/>
      <w:lvlText w:val="•"/>
      <w:lvlJc w:val="left"/>
      <w:pPr>
        <w:ind w:left="4942" w:hanging="361"/>
      </w:pPr>
      <w:rPr>
        <w:rFonts w:hint="default"/>
        <w:lang w:val="it-IT" w:eastAsia="en-US" w:bidi="ar-SA"/>
      </w:rPr>
    </w:lvl>
    <w:lvl w:ilvl="6" w:tplc="D1262136">
      <w:numFmt w:val="bullet"/>
      <w:lvlText w:val="•"/>
      <w:lvlJc w:val="left"/>
      <w:pPr>
        <w:ind w:left="5937" w:hanging="361"/>
      </w:pPr>
      <w:rPr>
        <w:rFonts w:hint="default"/>
        <w:lang w:val="it-IT" w:eastAsia="en-US" w:bidi="ar-SA"/>
      </w:rPr>
    </w:lvl>
    <w:lvl w:ilvl="7" w:tplc="977E4674">
      <w:numFmt w:val="bullet"/>
      <w:lvlText w:val="•"/>
      <w:lvlJc w:val="left"/>
      <w:pPr>
        <w:ind w:left="6933" w:hanging="361"/>
      </w:pPr>
      <w:rPr>
        <w:rFonts w:hint="default"/>
        <w:lang w:val="it-IT" w:eastAsia="en-US" w:bidi="ar-SA"/>
      </w:rPr>
    </w:lvl>
    <w:lvl w:ilvl="8" w:tplc="5316F0EA">
      <w:numFmt w:val="bullet"/>
      <w:lvlText w:val="•"/>
      <w:lvlJc w:val="left"/>
      <w:pPr>
        <w:ind w:left="7928" w:hanging="361"/>
      </w:pPr>
      <w:rPr>
        <w:rFonts w:hint="default"/>
        <w:lang w:val="it-IT" w:eastAsia="en-US" w:bidi="ar-SA"/>
      </w:rPr>
    </w:lvl>
  </w:abstractNum>
  <w:abstractNum w:abstractNumId="181" w15:restartNumberingAfterBreak="0">
    <w:nsid w:val="715F1692"/>
    <w:multiLevelType w:val="hybridMultilevel"/>
    <w:tmpl w:val="4A622634"/>
    <w:lvl w:ilvl="0" w:tplc="23BC61AC">
      <w:numFmt w:val="bullet"/>
      <w:lvlText w:val="-"/>
      <w:lvlJc w:val="left"/>
      <w:pPr>
        <w:ind w:left="707" w:hanging="423"/>
      </w:pPr>
      <w:rPr>
        <w:rFonts w:ascii="Calibri" w:eastAsia="Calibri" w:hAnsi="Calibri" w:cs="Calibri" w:hint="default"/>
        <w:b w:val="0"/>
        <w:bCs w:val="0"/>
        <w:i w:val="0"/>
        <w:iCs w:val="0"/>
        <w:spacing w:val="0"/>
        <w:w w:val="100"/>
        <w:sz w:val="22"/>
        <w:szCs w:val="22"/>
        <w:lang w:val="it-IT" w:eastAsia="en-US" w:bidi="ar-SA"/>
      </w:rPr>
    </w:lvl>
    <w:lvl w:ilvl="1" w:tplc="8F2E647A">
      <w:numFmt w:val="bullet"/>
      <w:lvlText w:val="•"/>
      <w:lvlJc w:val="left"/>
      <w:pPr>
        <w:ind w:left="1622" w:hanging="423"/>
      </w:pPr>
      <w:rPr>
        <w:rFonts w:hint="default"/>
        <w:lang w:val="it-IT" w:eastAsia="en-US" w:bidi="ar-SA"/>
      </w:rPr>
    </w:lvl>
    <w:lvl w:ilvl="2" w:tplc="F1C260F4">
      <w:numFmt w:val="bullet"/>
      <w:lvlText w:val="•"/>
      <w:lvlJc w:val="left"/>
      <w:pPr>
        <w:ind w:left="2544" w:hanging="423"/>
      </w:pPr>
      <w:rPr>
        <w:rFonts w:hint="default"/>
        <w:lang w:val="it-IT" w:eastAsia="en-US" w:bidi="ar-SA"/>
      </w:rPr>
    </w:lvl>
    <w:lvl w:ilvl="3" w:tplc="F43E83A4">
      <w:numFmt w:val="bullet"/>
      <w:lvlText w:val="•"/>
      <w:lvlJc w:val="left"/>
      <w:pPr>
        <w:ind w:left="3466" w:hanging="423"/>
      </w:pPr>
      <w:rPr>
        <w:rFonts w:hint="default"/>
        <w:lang w:val="it-IT" w:eastAsia="en-US" w:bidi="ar-SA"/>
      </w:rPr>
    </w:lvl>
    <w:lvl w:ilvl="4" w:tplc="8EDAA8C0">
      <w:numFmt w:val="bullet"/>
      <w:lvlText w:val="•"/>
      <w:lvlJc w:val="left"/>
      <w:pPr>
        <w:ind w:left="4388" w:hanging="423"/>
      </w:pPr>
      <w:rPr>
        <w:rFonts w:hint="default"/>
        <w:lang w:val="it-IT" w:eastAsia="en-US" w:bidi="ar-SA"/>
      </w:rPr>
    </w:lvl>
    <w:lvl w:ilvl="5" w:tplc="6CCC43A0">
      <w:numFmt w:val="bullet"/>
      <w:lvlText w:val="•"/>
      <w:lvlJc w:val="left"/>
      <w:pPr>
        <w:ind w:left="5310" w:hanging="423"/>
      </w:pPr>
      <w:rPr>
        <w:rFonts w:hint="default"/>
        <w:lang w:val="it-IT" w:eastAsia="en-US" w:bidi="ar-SA"/>
      </w:rPr>
    </w:lvl>
    <w:lvl w:ilvl="6" w:tplc="DEC4B72A">
      <w:numFmt w:val="bullet"/>
      <w:lvlText w:val="•"/>
      <w:lvlJc w:val="left"/>
      <w:pPr>
        <w:ind w:left="6232" w:hanging="423"/>
      </w:pPr>
      <w:rPr>
        <w:rFonts w:hint="default"/>
        <w:lang w:val="it-IT" w:eastAsia="en-US" w:bidi="ar-SA"/>
      </w:rPr>
    </w:lvl>
    <w:lvl w:ilvl="7" w:tplc="4CD60A12">
      <w:numFmt w:val="bullet"/>
      <w:lvlText w:val="•"/>
      <w:lvlJc w:val="left"/>
      <w:pPr>
        <w:ind w:left="7154" w:hanging="423"/>
      </w:pPr>
      <w:rPr>
        <w:rFonts w:hint="default"/>
        <w:lang w:val="it-IT" w:eastAsia="en-US" w:bidi="ar-SA"/>
      </w:rPr>
    </w:lvl>
    <w:lvl w:ilvl="8" w:tplc="C61A5E54">
      <w:numFmt w:val="bullet"/>
      <w:lvlText w:val="•"/>
      <w:lvlJc w:val="left"/>
      <w:pPr>
        <w:ind w:left="8076" w:hanging="423"/>
      </w:pPr>
      <w:rPr>
        <w:rFonts w:hint="default"/>
        <w:lang w:val="it-IT" w:eastAsia="en-US" w:bidi="ar-SA"/>
      </w:rPr>
    </w:lvl>
  </w:abstractNum>
  <w:abstractNum w:abstractNumId="182" w15:restartNumberingAfterBreak="0">
    <w:nsid w:val="73957BA5"/>
    <w:multiLevelType w:val="hybridMultilevel"/>
    <w:tmpl w:val="5F141A80"/>
    <w:lvl w:ilvl="0" w:tplc="FDB48C06">
      <w:start w:val="1"/>
      <w:numFmt w:val="lowerLetter"/>
      <w:lvlText w:val="%1)"/>
      <w:lvlJc w:val="left"/>
      <w:pPr>
        <w:ind w:left="761" w:hanging="181"/>
      </w:pPr>
      <w:rPr>
        <w:rFonts w:ascii="Calibri" w:eastAsia="Calibri" w:hAnsi="Calibri" w:cs="Calibri" w:hint="default"/>
        <w:b w:val="0"/>
        <w:bCs w:val="0"/>
        <w:i w:val="0"/>
        <w:iCs w:val="0"/>
        <w:spacing w:val="-1"/>
        <w:w w:val="99"/>
        <w:sz w:val="18"/>
        <w:szCs w:val="18"/>
        <w:lang w:val="it-IT" w:eastAsia="en-US" w:bidi="ar-SA"/>
      </w:rPr>
    </w:lvl>
    <w:lvl w:ilvl="1" w:tplc="477A749A">
      <w:numFmt w:val="bullet"/>
      <w:lvlText w:val="-"/>
      <w:lvlJc w:val="left"/>
      <w:pPr>
        <w:ind w:left="934" w:hanging="292"/>
      </w:pPr>
      <w:rPr>
        <w:rFonts w:ascii="Calibri" w:eastAsia="Calibri" w:hAnsi="Calibri" w:cs="Calibri" w:hint="default"/>
        <w:b w:val="0"/>
        <w:bCs w:val="0"/>
        <w:i w:val="0"/>
        <w:iCs w:val="0"/>
        <w:spacing w:val="0"/>
        <w:w w:val="99"/>
        <w:sz w:val="18"/>
        <w:szCs w:val="18"/>
        <w:lang w:val="it-IT" w:eastAsia="en-US" w:bidi="ar-SA"/>
      </w:rPr>
    </w:lvl>
    <w:lvl w:ilvl="2" w:tplc="92A2DA78">
      <w:numFmt w:val="bullet"/>
      <w:lvlText w:val="•"/>
      <w:lvlJc w:val="left"/>
      <w:pPr>
        <w:ind w:left="1780" w:hanging="292"/>
      </w:pPr>
      <w:rPr>
        <w:rFonts w:hint="default"/>
        <w:lang w:val="it-IT" w:eastAsia="en-US" w:bidi="ar-SA"/>
      </w:rPr>
    </w:lvl>
    <w:lvl w:ilvl="3" w:tplc="A896F5D2">
      <w:numFmt w:val="bullet"/>
      <w:lvlText w:val="•"/>
      <w:lvlJc w:val="left"/>
      <w:pPr>
        <w:ind w:left="2621" w:hanging="292"/>
      </w:pPr>
      <w:rPr>
        <w:rFonts w:hint="default"/>
        <w:lang w:val="it-IT" w:eastAsia="en-US" w:bidi="ar-SA"/>
      </w:rPr>
    </w:lvl>
    <w:lvl w:ilvl="4" w:tplc="08502D5C">
      <w:numFmt w:val="bullet"/>
      <w:lvlText w:val="•"/>
      <w:lvlJc w:val="left"/>
      <w:pPr>
        <w:ind w:left="3461" w:hanging="292"/>
      </w:pPr>
      <w:rPr>
        <w:rFonts w:hint="default"/>
        <w:lang w:val="it-IT" w:eastAsia="en-US" w:bidi="ar-SA"/>
      </w:rPr>
    </w:lvl>
    <w:lvl w:ilvl="5" w:tplc="95E05314">
      <w:numFmt w:val="bullet"/>
      <w:lvlText w:val="•"/>
      <w:lvlJc w:val="left"/>
      <w:pPr>
        <w:ind w:left="4302" w:hanging="292"/>
      </w:pPr>
      <w:rPr>
        <w:rFonts w:hint="default"/>
        <w:lang w:val="it-IT" w:eastAsia="en-US" w:bidi="ar-SA"/>
      </w:rPr>
    </w:lvl>
    <w:lvl w:ilvl="6" w:tplc="8A487878">
      <w:numFmt w:val="bullet"/>
      <w:lvlText w:val="•"/>
      <w:lvlJc w:val="left"/>
      <w:pPr>
        <w:ind w:left="5143" w:hanging="292"/>
      </w:pPr>
      <w:rPr>
        <w:rFonts w:hint="default"/>
        <w:lang w:val="it-IT" w:eastAsia="en-US" w:bidi="ar-SA"/>
      </w:rPr>
    </w:lvl>
    <w:lvl w:ilvl="7" w:tplc="331ABFF4">
      <w:numFmt w:val="bullet"/>
      <w:lvlText w:val="•"/>
      <w:lvlJc w:val="left"/>
      <w:pPr>
        <w:ind w:left="5983" w:hanging="292"/>
      </w:pPr>
      <w:rPr>
        <w:rFonts w:hint="default"/>
        <w:lang w:val="it-IT" w:eastAsia="en-US" w:bidi="ar-SA"/>
      </w:rPr>
    </w:lvl>
    <w:lvl w:ilvl="8" w:tplc="726E48A8">
      <w:numFmt w:val="bullet"/>
      <w:lvlText w:val="•"/>
      <w:lvlJc w:val="left"/>
      <w:pPr>
        <w:ind w:left="6824" w:hanging="292"/>
      </w:pPr>
      <w:rPr>
        <w:rFonts w:hint="default"/>
        <w:lang w:val="it-IT" w:eastAsia="en-US" w:bidi="ar-SA"/>
      </w:rPr>
    </w:lvl>
  </w:abstractNum>
  <w:abstractNum w:abstractNumId="183" w15:restartNumberingAfterBreak="0">
    <w:nsid w:val="73CE6F31"/>
    <w:multiLevelType w:val="hybridMultilevel"/>
    <w:tmpl w:val="1660B72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4" w15:restartNumberingAfterBreak="0">
    <w:nsid w:val="741B7527"/>
    <w:multiLevelType w:val="multilevel"/>
    <w:tmpl w:val="6AD6FC06"/>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185" w15:restartNumberingAfterBreak="0">
    <w:nsid w:val="74CF68C0"/>
    <w:multiLevelType w:val="hybridMultilevel"/>
    <w:tmpl w:val="A0740CC8"/>
    <w:lvl w:ilvl="0" w:tplc="E9866F1A">
      <w:start w:val="1"/>
      <w:numFmt w:val="decimal"/>
      <w:lvlText w:val="%1."/>
      <w:lvlJc w:val="left"/>
      <w:pPr>
        <w:ind w:left="522" w:hanging="112"/>
        <w:jc w:val="right"/>
      </w:pPr>
      <w:rPr>
        <w:rFonts w:ascii="Calibri" w:hAnsi="Calibri" w:cs="Calibri" w:hint="default"/>
        <w:b/>
        <w:bCs w:val="0"/>
        <w:i w:val="0"/>
        <w:iCs w:val="0"/>
        <w:caps w:val="0"/>
        <w:strike w:val="0"/>
        <w:dstrike w:val="0"/>
        <w:vanish w:val="0"/>
        <w:spacing w:val="0"/>
        <w:w w:val="100"/>
        <w:sz w:val="22"/>
        <w:szCs w:val="16"/>
        <w:vertAlign w:val="baseline"/>
        <w:lang w:val="it-IT" w:eastAsia="en-US" w:bidi="ar-SA"/>
      </w:rPr>
    </w:lvl>
    <w:lvl w:ilvl="1" w:tplc="B628C232">
      <w:numFmt w:val="bullet"/>
      <w:lvlText w:val="•"/>
      <w:lvlJc w:val="left"/>
      <w:pPr>
        <w:ind w:left="1318" w:hanging="112"/>
      </w:pPr>
      <w:rPr>
        <w:rFonts w:hint="default"/>
        <w:lang w:val="it-IT" w:eastAsia="en-US" w:bidi="ar-SA"/>
      </w:rPr>
    </w:lvl>
    <w:lvl w:ilvl="2" w:tplc="759EC7D0">
      <w:numFmt w:val="bullet"/>
      <w:lvlText w:val="•"/>
      <w:lvlJc w:val="left"/>
      <w:pPr>
        <w:ind w:left="2117" w:hanging="112"/>
      </w:pPr>
      <w:rPr>
        <w:rFonts w:hint="default"/>
        <w:lang w:val="it-IT" w:eastAsia="en-US" w:bidi="ar-SA"/>
      </w:rPr>
    </w:lvl>
    <w:lvl w:ilvl="3" w:tplc="F87E93F4">
      <w:numFmt w:val="bullet"/>
      <w:lvlText w:val="•"/>
      <w:lvlJc w:val="left"/>
      <w:pPr>
        <w:ind w:left="2915" w:hanging="112"/>
      </w:pPr>
      <w:rPr>
        <w:rFonts w:hint="default"/>
        <w:lang w:val="it-IT" w:eastAsia="en-US" w:bidi="ar-SA"/>
      </w:rPr>
    </w:lvl>
    <w:lvl w:ilvl="4" w:tplc="656ECB6C">
      <w:numFmt w:val="bullet"/>
      <w:lvlText w:val="•"/>
      <w:lvlJc w:val="left"/>
      <w:pPr>
        <w:ind w:left="3714" w:hanging="112"/>
      </w:pPr>
      <w:rPr>
        <w:rFonts w:hint="default"/>
        <w:lang w:val="it-IT" w:eastAsia="en-US" w:bidi="ar-SA"/>
      </w:rPr>
    </w:lvl>
    <w:lvl w:ilvl="5" w:tplc="671E8AA4">
      <w:numFmt w:val="bullet"/>
      <w:lvlText w:val="•"/>
      <w:lvlJc w:val="left"/>
      <w:pPr>
        <w:ind w:left="4512" w:hanging="112"/>
      </w:pPr>
      <w:rPr>
        <w:rFonts w:hint="default"/>
        <w:lang w:val="it-IT" w:eastAsia="en-US" w:bidi="ar-SA"/>
      </w:rPr>
    </w:lvl>
    <w:lvl w:ilvl="6" w:tplc="1E0043FA">
      <w:numFmt w:val="bullet"/>
      <w:lvlText w:val="•"/>
      <w:lvlJc w:val="left"/>
      <w:pPr>
        <w:ind w:left="5311" w:hanging="112"/>
      </w:pPr>
      <w:rPr>
        <w:rFonts w:hint="default"/>
        <w:lang w:val="it-IT" w:eastAsia="en-US" w:bidi="ar-SA"/>
      </w:rPr>
    </w:lvl>
    <w:lvl w:ilvl="7" w:tplc="306AC2AA">
      <w:numFmt w:val="bullet"/>
      <w:lvlText w:val="•"/>
      <w:lvlJc w:val="left"/>
      <w:pPr>
        <w:ind w:left="6109" w:hanging="112"/>
      </w:pPr>
      <w:rPr>
        <w:rFonts w:hint="default"/>
        <w:lang w:val="it-IT" w:eastAsia="en-US" w:bidi="ar-SA"/>
      </w:rPr>
    </w:lvl>
    <w:lvl w:ilvl="8" w:tplc="9DF68FE8">
      <w:numFmt w:val="bullet"/>
      <w:lvlText w:val="•"/>
      <w:lvlJc w:val="left"/>
      <w:pPr>
        <w:ind w:left="6908" w:hanging="112"/>
      </w:pPr>
      <w:rPr>
        <w:rFonts w:hint="default"/>
        <w:lang w:val="it-IT" w:eastAsia="en-US" w:bidi="ar-SA"/>
      </w:rPr>
    </w:lvl>
  </w:abstractNum>
  <w:abstractNum w:abstractNumId="186" w15:restartNumberingAfterBreak="0">
    <w:nsid w:val="74EA09E1"/>
    <w:multiLevelType w:val="hybridMultilevel"/>
    <w:tmpl w:val="552CEF1E"/>
    <w:lvl w:ilvl="0" w:tplc="F5ECF54C">
      <w:numFmt w:val="bullet"/>
      <w:lvlText w:val=""/>
      <w:lvlJc w:val="left"/>
      <w:pPr>
        <w:ind w:left="669" w:hanging="292"/>
      </w:pPr>
      <w:rPr>
        <w:rFonts w:ascii="Symbol" w:eastAsia="Symbol" w:hAnsi="Symbol" w:cs="Symbol" w:hint="default"/>
        <w:b w:val="0"/>
        <w:bCs w:val="0"/>
        <w:i w:val="0"/>
        <w:iCs w:val="0"/>
        <w:spacing w:val="0"/>
        <w:w w:val="60"/>
        <w:sz w:val="16"/>
        <w:szCs w:val="16"/>
        <w:lang w:val="it-IT" w:eastAsia="en-US" w:bidi="ar-SA"/>
      </w:rPr>
    </w:lvl>
    <w:lvl w:ilvl="1" w:tplc="F5EC1708">
      <w:numFmt w:val="bullet"/>
      <w:lvlText w:val="•"/>
      <w:lvlJc w:val="left"/>
      <w:pPr>
        <w:ind w:left="1373" w:hanging="292"/>
      </w:pPr>
      <w:rPr>
        <w:rFonts w:hint="default"/>
        <w:lang w:val="it-IT" w:eastAsia="en-US" w:bidi="ar-SA"/>
      </w:rPr>
    </w:lvl>
    <w:lvl w:ilvl="2" w:tplc="D2802770">
      <w:numFmt w:val="bullet"/>
      <w:lvlText w:val="•"/>
      <w:lvlJc w:val="left"/>
      <w:pPr>
        <w:ind w:left="2086" w:hanging="292"/>
      </w:pPr>
      <w:rPr>
        <w:rFonts w:hint="default"/>
        <w:lang w:val="it-IT" w:eastAsia="en-US" w:bidi="ar-SA"/>
      </w:rPr>
    </w:lvl>
    <w:lvl w:ilvl="3" w:tplc="5D70F64E">
      <w:numFmt w:val="bullet"/>
      <w:lvlText w:val="•"/>
      <w:lvlJc w:val="left"/>
      <w:pPr>
        <w:ind w:left="2799" w:hanging="292"/>
      </w:pPr>
      <w:rPr>
        <w:rFonts w:hint="default"/>
        <w:lang w:val="it-IT" w:eastAsia="en-US" w:bidi="ar-SA"/>
      </w:rPr>
    </w:lvl>
    <w:lvl w:ilvl="4" w:tplc="A5342A60">
      <w:numFmt w:val="bullet"/>
      <w:lvlText w:val="•"/>
      <w:lvlJc w:val="left"/>
      <w:pPr>
        <w:ind w:left="3512" w:hanging="292"/>
      </w:pPr>
      <w:rPr>
        <w:rFonts w:hint="default"/>
        <w:lang w:val="it-IT" w:eastAsia="en-US" w:bidi="ar-SA"/>
      </w:rPr>
    </w:lvl>
    <w:lvl w:ilvl="5" w:tplc="E7C4E554">
      <w:numFmt w:val="bullet"/>
      <w:lvlText w:val="•"/>
      <w:lvlJc w:val="left"/>
      <w:pPr>
        <w:ind w:left="4225" w:hanging="292"/>
      </w:pPr>
      <w:rPr>
        <w:rFonts w:hint="default"/>
        <w:lang w:val="it-IT" w:eastAsia="en-US" w:bidi="ar-SA"/>
      </w:rPr>
    </w:lvl>
    <w:lvl w:ilvl="6" w:tplc="4B2A2208">
      <w:numFmt w:val="bullet"/>
      <w:lvlText w:val="•"/>
      <w:lvlJc w:val="left"/>
      <w:pPr>
        <w:ind w:left="4938" w:hanging="292"/>
      </w:pPr>
      <w:rPr>
        <w:rFonts w:hint="default"/>
        <w:lang w:val="it-IT" w:eastAsia="en-US" w:bidi="ar-SA"/>
      </w:rPr>
    </w:lvl>
    <w:lvl w:ilvl="7" w:tplc="0AD8780A">
      <w:numFmt w:val="bullet"/>
      <w:lvlText w:val="•"/>
      <w:lvlJc w:val="left"/>
      <w:pPr>
        <w:ind w:left="5651" w:hanging="292"/>
      </w:pPr>
      <w:rPr>
        <w:rFonts w:hint="default"/>
        <w:lang w:val="it-IT" w:eastAsia="en-US" w:bidi="ar-SA"/>
      </w:rPr>
    </w:lvl>
    <w:lvl w:ilvl="8" w:tplc="732E2922">
      <w:numFmt w:val="bullet"/>
      <w:lvlText w:val="•"/>
      <w:lvlJc w:val="left"/>
      <w:pPr>
        <w:ind w:left="6364" w:hanging="292"/>
      </w:pPr>
      <w:rPr>
        <w:rFonts w:hint="default"/>
        <w:lang w:val="it-IT" w:eastAsia="en-US" w:bidi="ar-SA"/>
      </w:rPr>
    </w:lvl>
  </w:abstractNum>
  <w:abstractNum w:abstractNumId="187" w15:restartNumberingAfterBreak="0">
    <w:nsid w:val="76A44153"/>
    <w:multiLevelType w:val="hybridMultilevel"/>
    <w:tmpl w:val="9022D832"/>
    <w:lvl w:ilvl="0" w:tplc="8230FF66">
      <w:start w:val="1"/>
      <w:numFmt w:val="lowerLetter"/>
      <w:lvlText w:val="%1."/>
      <w:lvlJc w:val="left"/>
      <w:pPr>
        <w:ind w:left="460" w:hanging="292"/>
      </w:pPr>
      <w:rPr>
        <w:rFonts w:ascii="Calibri" w:eastAsia="Calibri" w:hAnsi="Calibri" w:cs="Calibri" w:hint="default"/>
        <w:b w:val="0"/>
        <w:bCs w:val="0"/>
        <w:i w:val="0"/>
        <w:iCs w:val="0"/>
        <w:spacing w:val="0"/>
        <w:w w:val="100"/>
        <w:sz w:val="16"/>
        <w:szCs w:val="16"/>
        <w:lang w:val="it-IT" w:eastAsia="en-US" w:bidi="ar-SA"/>
      </w:rPr>
    </w:lvl>
    <w:lvl w:ilvl="1" w:tplc="95A096D8">
      <w:numFmt w:val="bullet"/>
      <w:lvlText w:val="•"/>
      <w:lvlJc w:val="left"/>
      <w:pPr>
        <w:ind w:left="1009" w:hanging="292"/>
      </w:pPr>
      <w:rPr>
        <w:rFonts w:hint="default"/>
        <w:lang w:val="it-IT" w:eastAsia="en-US" w:bidi="ar-SA"/>
      </w:rPr>
    </w:lvl>
    <w:lvl w:ilvl="2" w:tplc="82B02FA8">
      <w:numFmt w:val="bullet"/>
      <w:lvlText w:val="•"/>
      <w:lvlJc w:val="left"/>
      <w:pPr>
        <w:ind w:left="1559" w:hanging="292"/>
      </w:pPr>
      <w:rPr>
        <w:rFonts w:hint="default"/>
        <w:lang w:val="it-IT" w:eastAsia="en-US" w:bidi="ar-SA"/>
      </w:rPr>
    </w:lvl>
    <w:lvl w:ilvl="3" w:tplc="B5A86F18">
      <w:numFmt w:val="bullet"/>
      <w:lvlText w:val="•"/>
      <w:lvlJc w:val="left"/>
      <w:pPr>
        <w:ind w:left="2109" w:hanging="292"/>
      </w:pPr>
      <w:rPr>
        <w:rFonts w:hint="default"/>
        <w:lang w:val="it-IT" w:eastAsia="en-US" w:bidi="ar-SA"/>
      </w:rPr>
    </w:lvl>
    <w:lvl w:ilvl="4" w:tplc="5A1AEDE4">
      <w:numFmt w:val="bullet"/>
      <w:lvlText w:val="•"/>
      <w:lvlJc w:val="left"/>
      <w:pPr>
        <w:ind w:left="2659" w:hanging="292"/>
      </w:pPr>
      <w:rPr>
        <w:rFonts w:hint="default"/>
        <w:lang w:val="it-IT" w:eastAsia="en-US" w:bidi="ar-SA"/>
      </w:rPr>
    </w:lvl>
    <w:lvl w:ilvl="5" w:tplc="E864DAE2">
      <w:numFmt w:val="bullet"/>
      <w:lvlText w:val="•"/>
      <w:lvlJc w:val="left"/>
      <w:pPr>
        <w:ind w:left="3209" w:hanging="292"/>
      </w:pPr>
      <w:rPr>
        <w:rFonts w:hint="default"/>
        <w:lang w:val="it-IT" w:eastAsia="en-US" w:bidi="ar-SA"/>
      </w:rPr>
    </w:lvl>
    <w:lvl w:ilvl="6" w:tplc="90A230BA">
      <w:numFmt w:val="bullet"/>
      <w:lvlText w:val="•"/>
      <w:lvlJc w:val="left"/>
      <w:pPr>
        <w:ind w:left="3758" w:hanging="292"/>
      </w:pPr>
      <w:rPr>
        <w:rFonts w:hint="default"/>
        <w:lang w:val="it-IT" w:eastAsia="en-US" w:bidi="ar-SA"/>
      </w:rPr>
    </w:lvl>
    <w:lvl w:ilvl="7" w:tplc="C3E82024">
      <w:numFmt w:val="bullet"/>
      <w:lvlText w:val="•"/>
      <w:lvlJc w:val="left"/>
      <w:pPr>
        <w:ind w:left="4308" w:hanging="292"/>
      </w:pPr>
      <w:rPr>
        <w:rFonts w:hint="default"/>
        <w:lang w:val="it-IT" w:eastAsia="en-US" w:bidi="ar-SA"/>
      </w:rPr>
    </w:lvl>
    <w:lvl w:ilvl="8" w:tplc="6FEAE082">
      <w:numFmt w:val="bullet"/>
      <w:lvlText w:val="•"/>
      <w:lvlJc w:val="left"/>
      <w:pPr>
        <w:ind w:left="4858" w:hanging="292"/>
      </w:pPr>
      <w:rPr>
        <w:rFonts w:hint="default"/>
        <w:lang w:val="it-IT" w:eastAsia="en-US" w:bidi="ar-SA"/>
      </w:rPr>
    </w:lvl>
  </w:abstractNum>
  <w:abstractNum w:abstractNumId="188" w15:restartNumberingAfterBreak="0">
    <w:nsid w:val="76B848C2"/>
    <w:multiLevelType w:val="hybridMultilevel"/>
    <w:tmpl w:val="E98080C2"/>
    <w:lvl w:ilvl="0" w:tplc="2028224E">
      <w:start w:val="1"/>
      <w:numFmt w:val="lowerLetter"/>
      <w:lvlText w:val="%1)"/>
      <w:lvlJc w:val="left"/>
      <w:pPr>
        <w:ind w:left="991" w:hanging="423"/>
      </w:pPr>
      <w:rPr>
        <w:rFonts w:ascii="Times New Roman" w:eastAsia="Calibri" w:hAnsi="Times New Roman" w:cs="Calibri" w:hint="default"/>
        <w:b w:val="0"/>
        <w:bCs w:val="0"/>
        <w:i w:val="0"/>
        <w:iCs w:val="0"/>
        <w:spacing w:val="-1"/>
        <w:w w:val="100"/>
        <w:sz w:val="24"/>
        <w:szCs w:val="22"/>
        <w:lang w:val="it-IT" w:eastAsia="en-US" w:bidi="ar-SA"/>
      </w:rPr>
    </w:lvl>
    <w:lvl w:ilvl="1" w:tplc="34E0E224">
      <w:numFmt w:val="bullet"/>
      <w:lvlText w:val="•"/>
      <w:lvlJc w:val="left"/>
      <w:pPr>
        <w:ind w:left="1892" w:hanging="423"/>
      </w:pPr>
      <w:rPr>
        <w:rFonts w:hint="default"/>
        <w:lang w:val="it-IT" w:eastAsia="en-US" w:bidi="ar-SA"/>
      </w:rPr>
    </w:lvl>
    <w:lvl w:ilvl="2" w:tplc="12140140">
      <w:numFmt w:val="bullet"/>
      <w:lvlText w:val="•"/>
      <w:lvlJc w:val="left"/>
      <w:pPr>
        <w:ind w:left="2784" w:hanging="423"/>
      </w:pPr>
      <w:rPr>
        <w:rFonts w:hint="default"/>
        <w:lang w:val="it-IT" w:eastAsia="en-US" w:bidi="ar-SA"/>
      </w:rPr>
    </w:lvl>
    <w:lvl w:ilvl="3" w:tplc="5622DDB8">
      <w:numFmt w:val="bullet"/>
      <w:lvlText w:val="•"/>
      <w:lvlJc w:val="left"/>
      <w:pPr>
        <w:ind w:left="3676" w:hanging="423"/>
      </w:pPr>
      <w:rPr>
        <w:rFonts w:hint="default"/>
        <w:lang w:val="it-IT" w:eastAsia="en-US" w:bidi="ar-SA"/>
      </w:rPr>
    </w:lvl>
    <w:lvl w:ilvl="4" w:tplc="92F8D994">
      <w:numFmt w:val="bullet"/>
      <w:lvlText w:val="•"/>
      <w:lvlJc w:val="left"/>
      <w:pPr>
        <w:ind w:left="4568" w:hanging="423"/>
      </w:pPr>
      <w:rPr>
        <w:rFonts w:hint="default"/>
        <w:lang w:val="it-IT" w:eastAsia="en-US" w:bidi="ar-SA"/>
      </w:rPr>
    </w:lvl>
    <w:lvl w:ilvl="5" w:tplc="BDC0E6B2">
      <w:numFmt w:val="bullet"/>
      <w:lvlText w:val="•"/>
      <w:lvlJc w:val="left"/>
      <w:pPr>
        <w:ind w:left="5460" w:hanging="423"/>
      </w:pPr>
      <w:rPr>
        <w:rFonts w:hint="default"/>
        <w:lang w:val="it-IT" w:eastAsia="en-US" w:bidi="ar-SA"/>
      </w:rPr>
    </w:lvl>
    <w:lvl w:ilvl="6" w:tplc="C17C638A">
      <w:numFmt w:val="bullet"/>
      <w:lvlText w:val="•"/>
      <w:lvlJc w:val="left"/>
      <w:pPr>
        <w:ind w:left="6352" w:hanging="423"/>
      </w:pPr>
      <w:rPr>
        <w:rFonts w:hint="default"/>
        <w:lang w:val="it-IT" w:eastAsia="en-US" w:bidi="ar-SA"/>
      </w:rPr>
    </w:lvl>
    <w:lvl w:ilvl="7" w:tplc="26585E82">
      <w:numFmt w:val="bullet"/>
      <w:lvlText w:val="•"/>
      <w:lvlJc w:val="left"/>
      <w:pPr>
        <w:ind w:left="7244" w:hanging="423"/>
      </w:pPr>
      <w:rPr>
        <w:rFonts w:hint="default"/>
        <w:lang w:val="it-IT" w:eastAsia="en-US" w:bidi="ar-SA"/>
      </w:rPr>
    </w:lvl>
    <w:lvl w:ilvl="8" w:tplc="029C8CD0">
      <w:numFmt w:val="bullet"/>
      <w:lvlText w:val="•"/>
      <w:lvlJc w:val="left"/>
      <w:pPr>
        <w:ind w:left="8136" w:hanging="423"/>
      </w:pPr>
      <w:rPr>
        <w:rFonts w:hint="default"/>
        <w:lang w:val="it-IT" w:eastAsia="en-US" w:bidi="ar-SA"/>
      </w:rPr>
    </w:lvl>
  </w:abstractNum>
  <w:abstractNum w:abstractNumId="189" w15:restartNumberingAfterBreak="0">
    <w:nsid w:val="76DC27B7"/>
    <w:multiLevelType w:val="hybridMultilevel"/>
    <w:tmpl w:val="B82C24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0" w15:restartNumberingAfterBreak="0">
    <w:nsid w:val="77B47BB0"/>
    <w:multiLevelType w:val="hybridMultilevel"/>
    <w:tmpl w:val="4B2ADCA8"/>
    <w:lvl w:ilvl="0" w:tplc="7B4EFC22">
      <w:numFmt w:val="bullet"/>
      <w:lvlText w:val=""/>
      <w:lvlJc w:val="left"/>
      <w:pPr>
        <w:ind w:left="1080" w:hanging="72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1" w15:restartNumberingAfterBreak="0">
    <w:nsid w:val="789534CF"/>
    <w:multiLevelType w:val="hybridMultilevel"/>
    <w:tmpl w:val="5C48A5EE"/>
    <w:lvl w:ilvl="0" w:tplc="30D23538">
      <w:start w:val="1"/>
      <w:numFmt w:val="lowerLetter"/>
      <w:lvlText w:val="%1."/>
      <w:lvlJc w:val="left"/>
      <w:pPr>
        <w:ind w:left="860" w:hanging="346"/>
      </w:pPr>
      <w:rPr>
        <w:rFonts w:ascii="Calibri" w:eastAsia="Calibri" w:hAnsi="Calibri" w:cs="Calibri" w:hint="default"/>
        <w:b w:val="0"/>
        <w:bCs w:val="0"/>
        <w:i w:val="0"/>
        <w:iCs w:val="0"/>
        <w:spacing w:val="0"/>
        <w:w w:val="100"/>
        <w:sz w:val="24"/>
        <w:szCs w:val="24"/>
        <w:lang w:val="it-IT" w:eastAsia="en-US" w:bidi="ar-SA"/>
      </w:rPr>
    </w:lvl>
    <w:lvl w:ilvl="1" w:tplc="F190D49A">
      <w:numFmt w:val="bullet"/>
      <w:lvlText w:val="•"/>
      <w:lvlJc w:val="left"/>
      <w:pPr>
        <w:ind w:left="1766" w:hanging="346"/>
      </w:pPr>
      <w:rPr>
        <w:rFonts w:hint="default"/>
        <w:lang w:val="it-IT" w:eastAsia="en-US" w:bidi="ar-SA"/>
      </w:rPr>
    </w:lvl>
    <w:lvl w:ilvl="2" w:tplc="C16A98E4">
      <w:numFmt w:val="bullet"/>
      <w:lvlText w:val="•"/>
      <w:lvlJc w:val="left"/>
      <w:pPr>
        <w:ind w:left="2672" w:hanging="346"/>
      </w:pPr>
      <w:rPr>
        <w:rFonts w:hint="default"/>
        <w:lang w:val="it-IT" w:eastAsia="en-US" w:bidi="ar-SA"/>
      </w:rPr>
    </w:lvl>
    <w:lvl w:ilvl="3" w:tplc="EDD00AE0">
      <w:numFmt w:val="bullet"/>
      <w:lvlText w:val="•"/>
      <w:lvlJc w:val="left"/>
      <w:pPr>
        <w:ind w:left="3578" w:hanging="346"/>
      </w:pPr>
      <w:rPr>
        <w:rFonts w:hint="default"/>
        <w:lang w:val="it-IT" w:eastAsia="en-US" w:bidi="ar-SA"/>
      </w:rPr>
    </w:lvl>
    <w:lvl w:ilvl="4" w:tplc="9D9CF956">
      <w:numFmt w:val="bullet"/>
      <w:lvlText w:val="•"/>
      <w:lvlJc w:val="left"/>
      <w:pPr>
        <w:ind w:left="4484" w:hanging="346"/>
      </w:pPr>
      <w:rPr>
        <w:rFonts w:hint="default"/>
        <w:lang w:val="it-IT" w:eastAsia="en-US" w:bidi="ar-SA"/>
      </w:rPr>
    </w:lvl>
    <w:lvl w:ilvl="5" w:tplc="DD745FA8">
      <w:numFmt w:val="bullet"/>
      <w:lvlText w:val="•"/>
      <w:lvlJc w:val="left"/>
      <w:pPr>
        <w:ind w:left="5390" w:hanging="346"/>
      </w:pPr>
      <w:rPr>
        <w:rFonts w:hint="default"/>
        <w:lang w:val="it-IT" w:eastAsia="en-US" w:bidi="ar-SA"/>
      </w:rPr>
    </w:lvl>
    <w:lvl w:ilvl="6" w:tplc="39D04890">
      <w:numFmt w:val="bullet"/>
      <w:lvlText w:val="•"/>
      <w:lvlJc w:val="left"/>
      <w:pPr>
        <w:ind w:left="6296" w:hanging="346"/>
      </w:pPr>
      <w:rPr>
        <w:rFonts w:hint="default"/>
        <w:lang w:val="it-IT" w:eastAsia="en-US" w:bidi="ar-SA"/>
      </w:rPr>
    </w:lvl>
    <w:lvl w:ilvl="7" w:tplc="4724BE60">
      <w:numFmt w:val="bullet"/>
      <w:lvlText w:val="•"/>
      <w:lvlJc w:val="left"/>
      <w:pPr>
        <w:ind w:left="7202" w:hanging="346"/>
      </w:pPr>
      <w:rPr>
        <w:rFonts w:hint="default"/>
        <w:lang w:val="it-IT" w:eastAsia="en-US" w:bidi="ar-SA"/>
      </w:rPr>
    </w:lvl>
    <w:lvl w:ilvl="8" w:tplc="2220AA78">
      <w:numFmt w:val="bullet"/>
      <w:lvlText w:val="•"/>
      <w:lvlJc w:val="left"/>
      <w:pPr>
        <w:ind w:left="8108" w:hanging="346"/>
      </w:pPr>
      <w:rPr>
        <w:rFonts w:hint="default"/>
        <w:lang w:val="it-IT" w:eastAsia="en-US" w:bidi="ar-SA"/>
      </w:rPr>
    </w:lvl>
  </w:abstractNum>
  <w:abstractNum w:abstractNumId="192" w15:restartNumberingAfterBreak="0">
    <w:nsid w:val="78AE03B2"/>
    <w:multiLevelType w:val="hybridMultilevel"/>
    <w:tmpl w:val="B1ACA438"/>
    <w:lvl w:ilvl="0" w:tplc="8558216C">
      <w:start w:val="1"/>
      <w:numFmt w:val="lowerLetter"/>
      <w:lvlText w:val="%1."/>
      <w:lvlJc w:val="left"/>
      <w:pPr>
        <w:ind w:left="990" w:hanging="423"/>
      </w:pPr>
      <w:rPr>
        <w:rFonts w:ascii="Calibri" w:eastAsia="Calibri" w:hAnsi="Calibri" w:cs="Calibri" w:hint="default"/>
        <w:b w:val="0"/>
        <w:bCs w:val="0"/>
        <w:i w:val="0"/>
        <w:iCs w:val="0"/>
        <w:spacing w:val="-1"/>
        <w:w w:val="100"/>
        <w:sz w:val="24"/>
        <w:szCs w:val="24"/>
        <w:lang w:val="it-IT" w:eastAsia="en-US" w:bidi="ar-SA"/>
      </w:rPr>
    </w:lvl>
    <w:lvl w:ilvl="1" w:tplc="E9A042A4">
      <w:numFmt w:val="bullet"/>
      <w:lvlText w:val="•"/>
      <w:lvlJc w:val="left"/>
      <w:pPr>
        <w:ind w:left="1892" w:hanging="423"/>
      </w:pPr>
      <w:rPr>
        <w:rFonts w:hint="default"/>
        <w:lang w:val="it-IT" w:eastAsia="en-US" w:bidi="ar-SA"/>
      </w:rPr>
    </w:lvl>
    <w:lvl w:ilvl="2" w:tplc="ED86D57A">
      <w:numFmt w:val="bullet"/>
      <w:lvlText w:val="•"/>
      <w:lvlJc w:val="left"/>
      <w:pPr>
        <w:ind w:left="2784" w:hanging="423"/>
      </w:pPr>
      <w:rPr>
        <w:rFonts w:hint="default"/>
        <w:lang w:val="it-IT" w:eastAsia="en-US" w:bidi="ar-SA"/>
      </w:rPr>
    </w:lvl>
    <w:lvl w:ilvl="3" w:tplc="35AC5B60">
      <w:numFmt w:val="bullet"/>
      <w:lvlText w:val="•"/>
      <w:lvlJc w:val="left"/>
      <w:pPr>
        <w:ind w:left="3676" w:hanging="423"/>
      </w:pPr>
      <w:rPr>
        <w:rFonts w:hint="default"/>
        <w:lang w:val="it-IT" w:eastAsia="en-US" w:bidi="ar-SA"/>
      </w:rPr>
    </w:lvl>
    <w:lvl w:ilvl="4" w:tplc="F1305DB2">
      <w:numFmt w:val="bullet"/>
      <w:lvlText w:val="•"/>
      <w:lvlJc w:val="left"/>
      <w:pPr>
        <w:ind w:left="4568" w:hanging="423"/>
      </w:pPr>
      <w:rPr>
        <w:rFonts w:hint="default"/>
        <w:lang w:val="it-IT" w:eastAsia="en-US" w:bidi="ar-SA"/>
      </w:rPr>
    </w:lvl>
    <w:lvl w:ilvl="5" w:tplc="E118D030">
      <w:numFmt w:val="bullet"/>
      <w:lvlText w:val="•"/>
      <w:lvlJc w:val="left"/>
      <w:pPr>
        <w:ind w:left="5460" w:hanging="423"/>
      </w:pPr>
      <w:rPr>
        <w:rFonts w:hint="default"/>
        <w:lang w:val="it-IT" w:eastAsia="en-US" w:bidi="ar-SA"/>
      </w:rPr>
    </w:lvl>
    <w:lvl w:ilvl="6" w:tplc="3EF248AC">
      <w:numFmt w:val="bullet"/>
      <w:lvlText w:val="•"/>
      <w:lvlJc w:val="left"/>
      <w:pPr>
        <w:ind w:left="6352" w:hanging="423"/>
      </w:pPr>
      <w:rPr>
        <w:rFonts w:hint="default"/>
        <w:lang w:val="it-IT" w:eastAsia="en-US" w:bidi="ar-SA"/>
      </w:rPr>
    </w:lvl>
    <w:lvl w:ilvl="7" w:tplc="41D4D74A">
      <w:numFmt w:val="bullet"/>
      <w:lvlText w:val="•"/>
      <w:lvlJc w:val="left"/>
      <w:pPr>
        <w:ind w:left="7244" w:hanging="423"/>
      </w:pPr>
      <w:rPr>
        <w:rFonts w:hint="default"/>
        <w:lang w:val="it-IT" w:eastAsia="en-US" w:bidi="ar-SA"/>
      </w:rPr>
    </w:lvl>
    <w:lvl w:ilvl="8" w:tplc="DE3887C8">
      <w:numFmt w:val="bullet"/>
      <w:lvlText w:val="•"/>
      <w:lvlJc w:val="left"/>
      <w:pPr>
        <w:ind w:left="8136" w:hanging="423"/>
      </w:pPr>
      <w:rPr>
        <w:rFonts w:hint="default"/>
        <w:lang w:val="it-IT" w:eastAsia="en-US" w:bidi="ar-SA"/>
      </w:rPr>
    </w:lvl>
  </w:abstractNum>
  <w:abstractNum w:abstractNumId="193" w15:restartNumberingAfterBreak="0">
    <w:nsid w:val="78B173E0"/>
    <w:multiLevelType w:val="hybridMultilevel"/>
    <w:tmpl w:val="3244A830"/>
    <w:lvl w:ilvl="0" w:tplc="AD3C856A">
      <w:numFmt w:val="bullet"/>
      <w:lvlText w:val="-"/>
      <w:lvlJc w:val="left"/>
      <w:pPr>
        <w:ind w:left="482" w:hanging="125"/>
      </w:pPr>
      <w:rPr>
        <w:rFonts w:ascii="Calibri" w:eastAsia="Calibri" w:hAnsi="Calibri" w:cs="Calibri" w:hint="default"/>
        <w:b w:val="0"/>
        <w:bCs w:val="0"/>
        <w:i w:val="0"/>
        <w:iCs w:val="0"/>
        <w:spacing w:val="0"/>
        <w:w w:val="100"/>
        <w:sz w:val="16"/>
        <w:szCs w:val="16"/>
        <w:lang w:val="it-IT" w:eastAsia="en-US" w:bidi="ar-SA"/>
      </w:rPr>
    </w:lvl>
    <w:lvl w:ilvl="1" w:tplc="97007B94">
      <w:numFmt w:val="bullet"/>
      <w:lvlText w:val="•"/>
      <w:lvlJc w:val="left"/>
      <w:pPr>
        <w:ind w:left="1381" w:hanging="125"/>
      </w:pPr>
      <w:rPr>
        <w:rFonts w:hint="default"/>
        <w:lang w:val="it-IT" w:eastAsia="en-US" w:bidi="ar-SA"/>
      </w:rPr>
    </w:lvl>
    <w:lvl w:ilvl="2" w:tplc="50FE7326">
      <w:numFmt w:val="bullet"/>
      <w:lvlText w:val="•"/>
      <w:lvlJc w:val="left"/>
      <w:pPr>
        <w:ind w:left="2283" w:hanging="125"/>
      </w:pPr>
      <w:rPr>
        <w:rFonts w:hint="default"/>
        <w:lang w:val="it-IT" w:eastAsia="en-US" w:bidi="ar-SA"/>
      </w:rPr>
    </w:lvl>
    <w:lvl w:ilvl="3" w:tplc="0CF2E206">
      <w:numFmt w:val="bullet"/>
      <w:lvlText w:val="•"/>
      <w:lvlJc w:val="left"/>
      <w:pPr>
        <w:ind w:left="3184" w:hanging="125"/>
      </w:pPr>
      <w:rPr>
        <w:rFonts w:hint="default"/>
        <w:lang w:val="it-IT" w:eastAsia="en-US" w:bidi="ar-SA"/>
      </w:rPr>
    </w:lvl>
    <w:lvl w:ilvl="4" w:tplc="B5C84732">
      <w:numFmt w:val="bullet"/>
      <w:lvlText w:val="•"/>
      <w:lvlJc w:val="left"/>
      <w:pPr>
        <w:ind w:left="4086" w:hanging="125"/>
      </w:pPr>
      <w:rPr>
        <w:rFonts w:hint="default"/>
        <w:lang w:val="it-IT" w:eastAsia="en-US" w:bidi="ar-SA"/>
      </w:rPr>
    </w:lvl>
    <w:lvl w:ilvl="5" w:tplc="E140DC5C">
      <w:numFmt w:val="bullet"/>
      <w:lvlText w:val="•"/>
      <w:lvlJc w:val="left"/>
      <w:pPr>
        <w:ind w:left="4988" w:hanging="125"/>
      </w:pPr>
      <w:rPr>
        <w:rFonts w:hint="default"/>
        <w:lang w:val="it-IT" w:eastAsia="en-US" w:bidi="ar-SA"/>
      </w:rPr>
    </w:lvl>
    <w:lvl w:ilvl="6" w:tplc="35267090">
      <w:numFmt w:val="bullet"/>
      <w:lvlText w:val="•"/>
      <w:lvlJc w:val="left"/>
      <w:pPr>
        <w:ind w:left="5889" w:hanging="125"/>
      </w:pPr>
      <w:rPr>
        <w:rFonts w:hint="default"/>
        <w:lang w:val="it-IT" w:eastAsia="en-US" w:bidi="ar-SA"/>
      </w:rPr>
    </w:lvl>
    <w:lvl w:ilvl="7" w:tplc="9E92B468">
      <w:numFmt w:val="bullet"/>
      <w:lvlText w:val="•"/>
      <w:lvlJc w:val="left"/>
      <w:pPr>
        <w:ind w:left="6791" w:hanging="125"/>
      </w:pPr>
      <w:rPr>
        <w:rFonts w:hint="default"/>
        <w:lang w:val="it-IT" w:eastAsia="en-US" w:bidi="ar-SA"/>
      </w:rPr>
    </w:lvl>
    <w:lvl w:ilvl="8" w:tplc="7030625E">
      <w:numFmt w:val="bullet"/>
      <w:lvlText w:val="•"/>
      <w:lvlJc w:val="left"/>
      <w:pPr>
        <w:ind w:left="7693" w:hanging="125"/>
      </w:pPr>
      <w:rPr>
        <w:rFonts w:hint="default"/>
        <w:lang w:val="it-IT" w:eastAsia="en-US" w:bidi="ar-SA"/>
      </w:rPr>
    </w:lvl>
  </w:abstractNum>
  <w:abstractNum w:abstractNumId="194" w15:restartNumberingAfterBreak="0">
    <w:nsid w:val="79BC6AAD"/>
    <w:multiLevelType w:val="hybridMultilevel"/>
    <w:tmpl w:val="92C63516"/>
    <w:lvl w:ilvl="0" w:tplc="0410000B">
      <w:start w:val="1"/>
      <w:numFmt w:val="bullet"/>
      <w:lvlText w:val=""/>
      <w:lvlJc w:val="left"/>
      <w:pPr>
        <w:ind w:left="1941" w:hanging="360"/>
      </w:pPr>
      <w:rPr>
        <w:rFonts w:ascii="Wingdings" w:hAnsi="Wingdings" w:hint="default"/>
      </w:rPr>
    </w:lvl>
    <w:lvl w:ilvl="1" w:tplc="04100003" w:tentative="1">
      <w:start w:val="1"/>
      <w:numFmt w:val="bullet"/>
      <w:lvlText w:val="o"/>
      <w:lvlJc w:val="left"/>
      <w:pPr>
        <w:ind w:left="2661" w:hanging="360"/>
      </w:pPr>
      <w:rPr>
        <w:rFonts w:ascii="Courier New" w:hAnsi="Courier New" w:cs="Courier New" w:hint="default"/>
      </w:rPr>
    </w:lvl>
    <w:lvl w:ilvl="2" w:tplc="04100005">
      <w:start w:val="1"/>
      <w:numFmt w:val="bullet"/>
      <w:lvlText w:val=""/>
      <w:lvlJc w:val="left"/>
      <w:pPr>
        <w:ind w:left="3381" w:hanging="360"/>
      </w:pPr>
      <w:rPr>
        <w:rFonts w:ascii="Wingdings" w:hAnsi="Wingdings" w:hint="default"/>
      </w:rPr>
    </w:lvl>
    <w:lvl w:ilvl="3" w:tplc="04100001" w:tentative="1">
      <w:start w:val="1"/>
      <w:numFmt w:val="bullet"/>
      <w:lvlText w:val=""/>
      <w:lvlJc w:val="left"/>
      <w:pPr>
        <w:ind w:left="4101" w:hanging="360"/>
      </w:pPr>
      <w:rPr>
        <w:rFonts w:ascii="Symbol" w:hAnsi="Symbol" w:hint="default"/>
      </w:rPr>
    </w:lvl>
    <w:lvl w:ilvl="4" w:tplc="04100003" w:tentative="1">
      <w:start w:val="1"/>
      <w:numFmt w:val="bullet"/>
      <w:lvlText w:val="o"/>
      <w:lvlJc w:val="left"/>
      <w:pPr>
        <w:ind w:left="4821" w:hanging="360"/>
      </w:pPr>
      <w:rPr>
        <w:rFonts w:ascii="Courier New" w:hAnsi="Courier New" w:cs="Courier New" w:hint="default"/>
      </w:rPr>
    </w:lvl>
    <w:lvl w:ilvl="5" w:tplc="04100005" w:tentative="1">
      <w:start w:val="1"/>
      <w:numFmt w:val="bullet"/>
      <w:lvlText w:val=""/>
      <w:lvlJc w:val="left"/>
      <w:pPr>
        <w:ind w:left="5541" w:hanging="360"/>
      </w:pPr>
      <w:rPr>
        <w:rFonts w:ascii="Wingdings" w:hAnsi="Wingdings" w:hint="default"/>
      </w:rPr>
    </w:lvl>
    <w:lvl w:ilvl="6" w:tplc="04100001" w:tentative="1">
      <w:start w:val="1"/>
      <w:numFmt w:val="bullet"/>
      <w:lvlText w:val=""/>
      <w:lvlJc w:val="left"/>
      <w:pPr>
        <w:ind w:left="6261" w:hanging="360"/>
      </w:pPr>
      <w:rPr>
        <w:rFonts w:ascii="Symbol" w:hAnsi="Symbol" w:hint="default"/>
      </w:rPr>
    </w:lvl>
    <w:lvl w:ilvl="7" w:tplc="04100003" w:tentative="1">
      <w:start w:val="1"/>
      <w:numFmt w:val="bullet"/>
      <w:lvlText w:val="o"/>
      <w:lvlJc w:val="left"/>
      <w:pPr>
        <w:ind w:left="6981" w:hanging="360"/>
      </w:pPr>
      <w:rPr>
        <w:rFonts w:ascii="Courier New" w:hAnsi="Courier New" w:cs="Courier New" w:hint="default"/>
      </w:rPr>
    </w:lvl>
    <w:lvl w:ilvl="8" w:tplc="04100005" w:tentative="1">
      <w:start w:val="1"/>
      <w:numFmt w:val="bullet"/>
      <w:lvlText w:val=""/>
      <w:lvlJc w:val="left"/>
      <w:pPr>
        <w:ind w:left="7701" w:hanging="360"/>
      </w:pPr>
      <w:rPr>
        <w:rFonts w:ascii="Wingdings" w:hAnsi="Wingdings" w:hint="default"/>
      </w:rPr>
    </w:lvl>
  </w:abstractNum>
  <w:abstractNum w:abstractNumId="195" w15:restartNumberingAfterBreak="0">
    <w:nsid w:val="7A782D2A"/>
    <w:multiLevelType w:val="multilevel"/>
    <w:tmpl w:val="0C8EE35C"/>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196" w15:restartNumberingAfterBreak="0">
    <w:nsid w:val="7AD62F95"/>
    <w:multiLevelType w:val="hybridMultilevel"/>
    <w:tmpl w:val="5B288520"/>
    <w:lvl w:ilvl="0" w:tplc="B8E0E624">
      <w:start w:val="1"/>
      <w:numFmt w:val="decimal"/>
      <w:lvlText w:val="%1."/>
      <w:lvlJc w:val="left"/>
      <w:pPr>
        <w:ind w:left="1020" w:hanging="360"/>
      </w:pPr>
    </w:lvl>
    <w:lvl w:ilvl="1" w:tplc="93629732">
      <w:start w:val="1"/>
      <w:numFmt w:val="decimal"/>
      <w:lvlText w:val="%2."/>
      <w:lvlJc w:val="left"/>
      <w:pPr>
        <w:ind w:left="1020" w:hanging="360"/>
      </w:pPr>
    </w:lvl>
    <w:lvl w:ilvl="2" w:tplc="EFB2087C">
      <w:start w:val="1"/>
      <w:numFmt w:val="decimal"/>
      <w:lvlText w:val="%3."/>
      <w:lvlJc w:val="left"/>
      <w:pPr>
        <w:ind w:left="1020" w:hanging="360"/>
      </w:pPr>
    </w:lvl>
    <w:lvl w:ilvl="3" w:tplc="D31EE682">
      <w:start w:val="1"/>
      <w:numFmt w:val="decimal"/>
      <w:lvlText w:val="%4."/>
      <w:lvlJc w:val="left"/>
      <w:pPr>
        <w:ind w:left="1020" w:hanging="360"/>
      </w:pPr>
    </w:lvl>
    <w:lvl w:ilvl="4" w:tplc="8A10EEAC">
      <w:start w:val="1"/>
      <w:numFmt w:val="decimal"/>
      <w:lvlText w:val="%5."/>
      <w:lvlJc w:val="left"/>
      <w:pPr>
        <w:ind w:left="1020" w:hanging="360"/>
      </w:pPr>
    </w:lvl>
    <w:lvl w:ilvl="5" w:tplc="F0C8C556">
      <w:start w:val="1"/>
      <w:numFmt w:val="decimal"/>
      <w:lvlText w:val="%6."/>
      <w:lvlJc w:val="left"/>
      <w:pPr>
        <w:ind w:left="1020" w:hanging="360"/>
      </w:pPr>
    </w:lvl>
    <w:lvl w:ilvl="6" w:tplc="17EE7B30">
      <w:start w:val="1"/>
      <w:numFmt w:val="decimal"/>
      <w:lvlText w:val="%7."/>
      <w:lvlJc w:val="left"/>
      <w:pPr>
        <w:ind w:left="1020" w:hanging="360"/>
      </w:pPr>
    </w:lvl>
    <w:lvl w:ilvl="7" w:tplc="6E6488C2">
      <w:start w:val="1"/>
      <w:numFmt w:val="decimal"/>
      <w:lvlText w:val="%8."/>
      <w:lvlJc w:val="left"/>
      <w:pPr>
        <w:ind w:left="1020" w:hanging="360"/>
      </w:pPr>
    </w:lvl>
    <w:lvl w:ilvl="8" w:tplc="F3F81666">
      <w:start w:val="1"/>
      <w:numFmt w:val="decimal"/>
      <w:lvlText w:val="%9."/>
      <w:lvlJc w:val="left"/>
      <w:pPr>
        <w:ind w:left="1020" w:hanging="360"/>
      </w:pPr>
    </w:lvl>
  </w:abstractNum>
  <w:abstractNum w:abstractNumId="197" w15:restartNumberingAfterBreak="0">
    <w:nsid w:val="7ADE7BB6"/>
    <w:multiLevelType w:val="hybridMultilevel"/>
    <w:tmpl w:val="85F205FE"/>
    <w:lvl w:ilvl="0" w:tplc="636C9E92">
      <w:numFmt w:val="bullet"/>
      <w:lvlText w:val="-"/>
      <w:lvlJc w:val="left"/>
      <w:pPr>
        <w:ind w:left="423" w:hanging="284"/>
      </w:pPr>
      <w:rPr>
        <w:rFonts w:ascii="Calibri" w:eastAsia="Calibri" w:hAnsi="Calibri" w:cs="Calibri" w:hint="default"/>
        <w:b w:val="0"/>
        <w:bCs w:val="0"/>
        <w:i w:val="0"/>
        <w:iCs w:val="0"/>
        <w:spacing w:val="0"/>
        <w:w w:val="100"/>
        <w:sz w:val="22"/>
        <w:szCs w:val="22"/>
        <w:lang w:val="it-IT" w:eastAsia="en-US" w:bidi="ar-SA"/>
      </w:rPr>
    </w:lvl>
    <w:lvl w:ilvl="1" w:tplc="E94234A0">
      <w:numFmt w:val="bullet"/>
      <w:lvlText w:val="•"/>
      <w:lvlJc w:val="left"/>
      <w:pPr>
        <w:ind w:left="1370" w:hanging="284"/>
      </w:pPr>
      <w:rPr>
        <w:rFonts w:hint="default"/>
        <w:lang w:val="it-IT" w:eastAsia="en-US" w:bidi="ar-SA"/>
      </w:rPr>
    </w:lvl>
    <w:lvl w:ilvl="2" w:tplc="34669806">
      <w:numFmt w:val="bullet"/>
      <w:lvlText w:val="•"/>
      <w:lvlJc w:val="left"/>
      <w:pPr>
        <w:ind w:left="2320" w:hanging="284"/>
      </w:pPr>
      <w:rPr>
        <w:rFonts w:hint="default"/>
        <w:lang w:val="it-IT" w:eastAsia="en-US" w:bidi="ar-SA"/>
      </w:rPr>
    </w:lvl>
    <w:lvl w:ilvl="3" w:tplc="8FB80F9A">
      <w:numFmt w:val="bullet"/>
      <w:lvlText w:val="•"/>
      <w:lvlJc w:val="left"/>
      <w:pPr>
        <w:ind w:left="3270" w:hanging="284"/>
      </w:pPr>
      <w:rPr>
        <w:rFonts w:hint="default"/>
        <w:lang w:val="it-IT" w:eastAsia="en-US" w:bidi="ar-SA"/>
      </w:rPr>
    </w:lvl>
    <w:lvl w:ilvl="4" w:tplc="C5606A9E">
      <w:numFmt w:val="bullet"/>
      <w:lvlText w:val="•"/>
      <w:lvlJc w:val="left"/>
      <w:pPr>
        <w:ind w:left="4220" w:hanging="284"/>
      </w:pPr>
      <w:rPr>
        <w:rFonts w:hint="default"/>
        <w:lang w:val="it-IT" w:eastAsia="en-US" w:bidi="ar-SA"/>
      </w:rPr>
    </w:lvl>
    <w:lvl w:ilvl="5" w:tplc="9EDABF26">
      <w:numFmt w:val="bullet"/>
      <w:lvlText w:val="•"/>
      <w:lvlJc w:val="left"/>
      <w:pPr>
        <w:ind w:left="5170" w:hanging="284"/>
      </w:pPr>
      <w:rPr>
        <w:rFonts w:hint="default"/>
        <w:lang w:val="it-IT" w:eastAsia="en-US" w:bidi="ar-SA"/>
      </w:rPr>
    </w:lvl>
    <w:lvl w:ilvl="6" w:tplc="C8561B42">
      <w:numFmt w:val="bullet"/>
      <w:lvlText w:val="•"/>
      <w:lvlJc w:val="left"/>
      <w:pPr>
        <w:ind w:left="6120" w:hanging="284"/>
      </w:pPr>
      <w:rPr>
        <w:rFonts w:hint="default"/>
        <w:lang w:val="it-IT" w:eastAsia="en-US" w:bidi="ar-SA"/>
      </w:rPr>
    </w:lvl>
    <w:lvl w:ilvl="7" w:tplc="217E3A5C">
      <w:numFmt w:val="bullet"/>
      <w:lvlText w:val="•"/>
      <w:lvlJc w:val="left"/>
      <w:pPr>
        <w:ind w:left="7070" w:hanging="284"/>
      </w:pPr>
      <w:rPr>
        <w:rFonts w:hint="default"/>
        <w:lang w:val="it-IT" w:eastAsia="en-US" w:bidi="ar-SA"/>
      </w:rPr>
    </w:lvl>
    <w:lvl w:ilvl="8" w:tplc="667AC60C">
      <w:numFmt w:val="bullet"/>
      <w:lvlText w:val="•"/>
      <w:lvlJc w:val="left"/>
      <w:pPr>
        <w:ind w:left="8020" w:hanging="284"/>
      </w:pPr>
      <w:rPr>
        <w:rFonts w:hint="default"/>
        <w:lang w:val="it-IT" w:eastAsia="en-US" w:bidi="ar-SA"/>
      </w:rPr>
    </w:lvl>
  </w:abstractNum>
  <w:abstractNum w:abstractNumId="198" w15:restartNumberingAfterBreak="0">
    <w:nsid w:val="7B1104CC"/>
    <w:multiLevelType w:val="multilevel"/>
    <w:tmpl w:val="7A1AC71A"/>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lang w:val="it-IT" w:eastAsia="en-US" w:bidi="ar-SA"/>
      </w:rPr>
    </w:lvl>
    <w:lvl w:ilvl="1">
      <w:start w:val="1"/>
      <w:numFmt w:val="decimal"/>
      <w:lvlText w:val="%1.%2"/>
      <w:lvlJc w:val="left"/>
      <w:pPr>
        <w:ind w:left="707" w:hanging="567"/>
      </w:pPr>
      <w:rPr>
        <w:rFonts w:hint="default"/>
        <w:spacing w:val="-2"/>
        <w:w w:val="100"/>
        <w:lang w:val="it-IT" w:eastAsia="en-US" w:bidi="ar-SA"/>
      </w:rPr>
    </w:lvl>
    <w:lvl w:ilvl="2">
      <w:start w:val="1"/>
      <w:numFmt w:val="decimal"/>
      <w:lvlText w:val="%3."/>
      <w:lvlJc w:val="left"/>
      <w:pPr>
        <w:ind w:left="707" w:hanging="423"/>
      </w:pPr>
      <w:rPr>
        <w:rFonts w:hint="default"/>
        <w:spacing w:val="-2"/>
        <w:w w:val="100"/>
        <w:lang w:val="it-IT" w:eastAsia="en-US" w:bidi="ar-SA"/>
      </w:rPr>
    </w:lvl>
    <w:lvl w:ilvl="3">
      <w:numFmt w:val="bullet"/>
      <w:lvlText w:val=""/>
      <w:lvlJc w:val="left"/>
      <w:pPr>
        <w:ind w:left="1221" w:hanging="423"/>
      </w:pPr>
      <w:rPr>
        <w:rFonts w:ascii="Symbol" w:eastAsia="Symbol" w:hAnsi="Symbol" w:cs="Symbol" w:hint="default"/>
        <w:spacing w:val="0"/>
        <w:w w:val="100"/>
        <w:lang w:val="it-IT" w:eastAsia="en-US" w:bidi="ar-SA"/>
      </w:rPr>
    </w:lvl>
    <w:lvl w:ilvl="4">
      <w:numFmt w:val="bullet"/>
      <w:lvlText w:val="•"/>
      <w:lvlJc w:val="left"/>
      <w:pPr>
        <w:ind w:left="860" w:hanging="423"/>
      </w:pPr>
      <w:rPr>
        <w:rFonts w:hint="default"/>
        <w:lang w:val="it-IT" w:eastAsia="en-US" w:bidi="ar-SA"/>
      </w:rPr>
    </w:lvl>
    <w:lvl w:ilvl="5">
      <w:numFmt w:val="bullet"/>
      <w:lvlText w:val="•"/>
      <w:lvlJc w:val="left"/>
      <w:pPr>
        <w:ind w:left="1220" w:hanging="423"/>
      </w:pPr>
      <w:rPr>
        <w:rFonts w:hint="default"/>
        <w:lang w:val="it-IT" w:eastAsia="en-US" w:bidi="ar-SA"/>
      </w:rPr>
    </w:lvl>
    <w:lvl w:ilvl="6">
      <w:numFmt w:val="bullet"/>
      <w:lvlText w:val="•"/>
      <w:lvlJc w:val="left"/>
      <w:pPr>
        <w:ind w:left="2960" w:hanging="423"/>
      </w:pPr>
      <w:rPr>
        <w:rFonts w:hint="default"/>
        <w:lang w:val="it-IT" w:eastAsia="en-US" w:bidi="ar-SA"/>
      </w:rPr>
    </w:lvl>
    <w:lvl w:ilvl="7">
      <w:numFmt w:val="bullet"/>
      <w:lvlText w:val="•"/>
      <w:lvlJc w:val="left"/>
      <w:pPr>
        <w:ind w:left="4700" w:hanging="423"/>
      </w:pPr>
      <w:rPr>
        <w:rFonts w:hint="default"/>
        <w:lang w:val="it-IT" w:eastAsia="en-US" w:bidi="ar-SA"/>
      </w:rPr>
    </w:lvl>
    <w:lvl w:ilvl="8">
      <w:numFmt w:val="bullet"/>
      <w:lvlText w:val="•"/>
      <w:lvlJc w:val="left"/>
      <w:pPr>
        <w:ind w:left="6440" w:hanging="423"/>
      </w:pPr>
      <w:rPr>
        <w:rFonts w:hint="default"/>
        <w:lang w:val="it-IT" w:eastAsia="en-US" w:bidi="ar-SA"/>
      </w:rPr>
    </w:lvl>
  </w:abstractNum>
  <w:abstractNum w:abstractNumId="199" w15:restartNumberingAfterBreak="0">
    <w:nsid w:val="7CE117CE"/>
    <w:multiLevelType w:val="hybridMultilevel"/>
    <w:tmpl w:val="BAC47252"/>
    <w:lvl w:ilvl="0" w:tplc="542EB8E0">
      <w:start w:val="1"/>
      <w:numFmt w:val="lowerLetter"/>
      <w:lvlText w:val="%1)"/>
      <w:lvlJc w:val="left"/>
      <w:pPr>
        <w:ind w:left="264" w:hanging="257"/>
      </w:pPr>
      <w:rPr>
        <w:rFonts w:ascii="Verdana" w:eastAsia="Verdana" w:hAnsi="Verdana" w:cs="Verdana" w:hint="default"/>
        <w:b w:val="0"/>
        <w:bCs w:val="0"/>
        <w:i w:val="0"/>
        <w:iCs w:val="0"/>
        <w:spacing w:val="0"/>
        <w:w w:val="98"/>
        <w:sz w:val="16"/>
        <w:szCs w:val="16"/>
        <w:lang w:val="it-IT" w:eastAsia="en-US" w:bidi="ar-SA"/>
      </w:rPr>
    </w:lvl>
    <w:lvl w:ilvl="1" w:tplc="F4A4EC60">
      <w:numFmt w:val="bullet"/>
      <w:lvlText w:val="•"/>
      <w:lvlJc w:val="left"/>
      <w:pPr>
        <w:ind w:left="924" w:hanging="257"/>
      </w:pPr>
      <w:rPr>
        <w:rFonts w:hint="default"/>
        <w:lang w:val="it-IT" w:eastAsia="en-US" w:bidi="ar-SA"/>
      </w:rPr>
    </w:lvl>
    <w:lvl w:ilvl="2" w:tplc="D6749832">
      <w:numFmt w:val="bullet"/>
      <w:lvlText w:val="•"/>
      <w:lvlJc w:val="left"/>
      <w:pPr>
        <w:ind w:left="1589" w:hanging="257"/>
      </w:pPr>
      <w:rPr>
        <w:rFonts w:hint="default"/>
        <w:lang w:val="it-IT" w:eastAsia="en-US" w:bidi="ar-SA"/>
      </w:rPr>
    </w:lvl>
    <w:lvl w:ilvl="3" w:tplc="22AA330C">
      <w:numFmt w:val="bullet"/>
      <w:lvlText w:val="•"/>
      <w:lvlJc w:val="left"/>
      <w:pPr>
        <w:ind w:left="2254" w:hanging="257"/>
      </w:pPr>
      <w:rPr>
        <w:rFonts w:hint="default"/>
        <w:lang w:val="it-IT" w:eastAsia="en-US" w:bidi="ar-SA"/>
      </w:rPr>
    </w:lvl>
    <w:lvl w:ilvl="4" w:tplc="DC60F250">
      <w:numFmt w:val="bullet"/>
      <w:lvlText w:val="•"/>
      <w:lvlJc w:val="left"/>
      <w:pPr>
        <w:ind w:left="2918" w:hanging="257"/>
      </w:pPr>
      <w:rPr>
        <w:rFonts w:hint="default"/>
        <w:lang w:val="it-IT" w:eastAsia="en-US" w:bidi="ar-SA"/>
      </w:rPr>
    </w:lvl>
    <w:lvl w:ilvl="5" w:tplc="89B67A1A">
      <w:numFmt w:val="bullet"/>
      <w:lvlText w:val="•"/>
      <w:lvlJc w:val="left"/>
      <w:pPr>
        <w:ind w:left="3583" w:hanging="257"/>
      </w:pPr>
      <w:rPr>
        <w:rFonts w:hint="default"/>
        <w:lang w:val="it-IT" w:eastAsia="en-US" w:bidi="ar-SA"/>
      </w:rPr>
    </w:lvl>
    <w:lvl w:ilvl="6" w:tplc="D5748398">
      <w:numFmt w:val="bullet"/>
      <w:lvlText w:val="•"/>
      <w:lvlJc w:val="left"/>
      <w:pPr>
        <w:ind w:left="4248" w:hanging="257"/>
      </w:pPr>
      <w:rPr>
        <w:rFonts w:hint="default"/>
        <w:lang w:val="it-IT" w:eastAsia="en-US" w:bidi="ar-SA"/>
      </w:rPr>
    </w:lvl>
    <w:lvl w:ilvl="7" w:tplc="D86C5E32">
      <w:numFmt w:val="bullet"/>
      <w:lvlText w:val="•"/>
      <w:lvlJc w:val="left"/>
      <w:pPr>
        <w:ind w:left="4912" w:hanging="257"/>
      </w:pPr>
      <w:rPr>
        <w:rFonts w:hint="default"/>
        <w:lang w:val="it-IT" w:eastAsia="en-US" w:bidi="ar-SA"/>
      </w:rPr>
    </w:lvl>
    <w:lvl w:ilvl="8" w:tplc="2DB87BA0">
      <w:numFmt w:val="bullet"/>
      <w:lvlText w:val="•"/>
      <w:lvlJc w:val="left"/>
      <w:pPr>
        <w:ind w:left="5577" w:hanging="257"/>
      </w:pPr>
      <w:rPr>
        <w:rFonts w:hint="default"/>
        <w:lang w:val="it-IT" w:eastAsia="en-US" w:bidi="ar-SA"/>
      </w:rPr>
    </w:lvl>
  </w:abstractNum>
  <w:abstractNum w:abstractNumId="200" w15:restartNumberingAfterBreak="0">
    <w:nsid w:val="7D0869F9"/>
    <w:multiLevelType w:val="hybridMultilevel"/>
    <w:tmpl w:val="A04629EE"/>
    <w:lvl w:ilvl="0" w:tplc="04100003">
      <w:start w:val="1"/>
      <w:numFmt w:val="bullet"/>
      <w:lvlText w:val="o"/>
      <w:lvlJc w:val="left"/>
      <w:pPr>
        <w:ind w:left="1571" w:hanging="360"/>
      </w:pPr>
      <w:rPr>
        <w:rFonts w:ascii="Courier New" w:hAnsi="Courier New" w:cs="Courier New"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01" w15:restartNumberingAfterBreak="0">
    <w:nsid w:val="7DE6333B"/>
    <w:multiLevelType w:val="multilevel"/>
    <w:tmpl w:val="286E55DE"/>
    <w:lvl w:ilvl="0">
      <w:start w:val="1"/>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2" w15:restartNumberingAfterBreak="0">
    <w:nsid w:val="7F1D5DB9"/>
    <w:multiLevelType w:val="hybridMultilevel"/>
    <w:tmpl w:val="A97C7E18"/>
    <w:lvl w:ilvl="0" w:tplc="FA3A1556">
      <w:start w:val="1"/>
      <w:numFmt w:val="bullet"/>
      <w:lvlText w:val=""/>
      <w:lvlJc w:val="left"/>
      <w:pPr>
        <w:ind w:left="720" w:hanging="360"/>
      </w:pPr>
      <w:rPr>
        <w:rFonts w:ascii="Symbol" w:hAnsi="Symbol"/>
      </w:rPr>
    </w:lvl>
    <w:lvl w:ilvl="1" w:tplc="D6C01C34">
      <w:start w:val="1"/>
      <w:numFmt w:val="bullet"/>
      <w:lvlText w:val=""/>
      <w:lvlJc w:val="left"/>
      <w:pPr>
        <w:ind w:left="720" w:hanging="360"/>
      </w:pPr>
      <w:rPr>
        <w:rFonts w:ascii="Symbol" w:hAnsi="Symbol"/>
      </w:rPr>
    </w:lvl>
    <w:lvl w:ilvl="2" w:tplc="6144CABA">
      <w:start w:val="1"/>
      <w:numFmt w:val="bullet"/>
      <w:lvlText w:val=""/>
      <w:lvlJc w:val="left"/>
      <w:pPr>
        <w:ind w:left="720" w:hanging="360"/>
      </w:pPr>
      <w:rPr>
        <w:rFonts w:ascii="Symbol" w:hAnsi="Symbol"/>
      </w:rPr>
    </w:lvl>
    <w:lvl w:ilvl="3" w:tplc="F29CD25C">
      <w:start w:val="1"/>
      <w:numFmt w:val="bullet"/>
      <w:lvlText w:val=""/>
      <w:lvlJc w:val="left"/>
      <w:pPr>
        <w:ind w:left="720" w:hanging="360"/>
      </w:pPr>
      <w:rPr>
        <w:rFonts w:ascii="Symbol" w:hAnsi="Symbol"/>
      </w:rPr>
    </w:lvl>
    <w:lvl w:ilvl="4" w:tplc="D0F0003A">
      <w:start w:val="1"/>
      <w:numFmt w:val="bullet"/>
      <w:lvlText w:val=""/>
      <w:lvlJc w:val="left"/>
      <w:pPr>
        <w:ind w:left="720" w:hanging="360"/>
      </w:pPr>
      <w:rPr>
        <w:rFonts w:ascii="Symbol" w:hAnsi="Symbol"/>
      </w:rPr>
    </w:lvl>
    <w:lvl w:ilvl="5" w:tplc="082E0FA8">
      <w:start w:val="1"/>
      <w:numFmt w:val="bullet"/>
      <w:lvlText w:val=""/>
      <w:lvlJc w:val="left"/>
      <w:pPr>
        <w:ind w:left="720" w:hanging="360"/>
      </w:pPr>
      <w:rPr>
        <w:rFonts w:ascii="Symbol" w:hAnsi="Symbol"/>
      </w:rPr>
    </w:lvl>
    <w:lvl w:ilvl="6" w:tplc="0F30EBBC">
      <w:start w:val="1"/>
      <w:numFmt w:val="bullet"/>
      <w:lvlText w:val=""/>
      <w:lvlJc w:val="left"/>
      <w:pPr>
        <w:ind w:left="720" w:hanging="360"/>
      </w:pPr>
      <w:rPr>
        <w:rFonts w:ascii="Symbol" w:hAnsi="Symbol"/>
      </w:rPr>
    </w:lvl>
    <w:lvl w:ilvl="7" w:tplc="20C45140">
      <w:start w:val="1"/>
      <w:numFmt w:val="bullet"/>
      <w:lvlText w:val=""/>
      <w:lvlJc w:val="left"/>
      <w:pPr>
        <w:ind w:left="720" w:hanging="360"/>
      </w:pPr>
      <w:rPr>
        <w:rFonts w:ascii="Symbol" w:hAnsi="Symbol"/>
      </w:rPr>
    </w:lvl>
    <w:lvl w:ilvl="8" w:tplc="8300FA9C">
      <w:start w:val="1"/>
      <w:numFmt w:val="bullet"/>
      <w:lvlText w:val=""/>
      <w:lvlJc w:val="left"/>
      <w:pPr>
        <w:ind w:left="720" w:hanging="360"/>
      </w:pPr>
      <w:rPr>
        <w:rFonts w:ascii="Symbol" w:hAnsi="Symbol"/>
      </w:rPr>
    </w:lvl>
  </w:abstractNum>
  <w:abstractNum w:abstractNumId="203" w15:restartNumberingAfterBreak="0">
    <w:nsid w:val="7F621BF8"/>
    <w:multiLevelType w:val="hybridMultilevel"/>
    <w:tmpl w:val="826E48CC"/>
    <w:lvl w:ilvl="0" w:tplc="4F8C1FB4">
      <w:start w:val="1"/>
      <w:numFmt w:val="decimal"/>
      <w:lvlText w:val="%1."/>
      <w:lvlJc w:val="left"/>
      <w:pPr>
        <w:ind w:left="951" w:hanging="361"/>
      </w:pPr>
      <w:rPr>
        <w:rFonts w:ascii="Calibri" w:eastAsia="Calibri" w:hAnsi="Calibri" w:cs="Calibri" w:hint="default"/>
        <w:b w:val="0"/>
        <w:bCs w:val="0"/>
        <w:i w:val="0"/>
        <w:iCs w:val="0"/>
        <w:spacing w:val="-2"/>
        <w:w w:val="100"/>
        <w:sz w:val="22"/>
        <w:szCs w:val="22"/>
        <w:lang w:val="it-IT" w:eastAsia="en-US" w:bidi="ar-SA"/>
      </w:rPr>
    </w:lvl>
    <w:lvl w:ilvl="1" w:tplc="BB38CFAE">
      <w:numFmt w:val="bullet"/>
      <w:lvlText w:val="•"/>
      <w:lvlJc w:val="left"/>
      <w:pPr>
        <w:ind w:left="1856" w:hanging="361"/>
      </w:pPr>
      <w:rPr>
        <w:rFonts w:hint="default"/>
        <w:lang w:val="it-IT" w:eastAsia="en-US" w:bidi="ar-SA"/>
      </w:rPr>
    </w:lvl>
    <w:lvl w:ilvl="2" w:tplc="EECCC1BC">
      <w:numFmt w:val="bullet"/>
      <w:lvlText w:val="•"/>
      <w:lvlJc w:val="left"/>
      <w:pPr>
        <w:ind w:left="2752" w:hanging="361"/>
      </w:pPr>
      <w:rPr>
        <w:rFonts w:hint="default"/>
        <w:lang w:val="it-IT" w:eastAsia="en-US" w:bidi="ar-SA"/>
      </w:rPr>
    </w:lvl>
    <w:lvl w:ilvl="3" w:tplc="EC3C48CE">
      <w:numFmt w:val="bullet"/>
      <w:lvlText w:val="•"/>
      <w:lvlJc w:val="left"/>
      <w:pPr>
        <w:ind w:left="3648" w:hanging="361"/>
      </w:pPr>
      <w:rPr>
        <w:rFonts w:hint="default"/>
        <w:lang w:val="it-IT" w:eastAsia="en-US" w:bidi="ar-SA"/>
      </w:rPr>
    </w:lvl>
    <w:lvl w:ilvl="4" w:tplc="782A6C2A">
      <w:numFmt w:val="bullet"/>
      <w:lvlText w:val="•"/>
      <w:lvlJc w:val="left"/>
      <w:pPr>
        <w:ind w:left="4544" w:hanging="361"/>
      </w:pPr>
      <w:rPr>
        <w:rFonts w:hint="default"/>
        <w:lang w:val="it-IT" w:eastAsia="en-US" w:bidi="ar-SA"/>
      </w:rPr>
    </w:lvl>
    <w:lvl w:ilvl="5" w:tplc="E2265534">
      <w:numFmt w:val="bullet"/>
      <w:lvlText w:val="•"/>
      <w:lvlJc w:val="left"/>
      <w:pPr>
        <w:ind w:left="5440" w:hanging="361"/>
      </w:pPr>
      <w:rPr>
        <w:rFonts w:hint="default"/>
        <w:lang w:val="it-IT" w:eastAsia="en-US" w:bidi="ar-SA"/>
      </w:rPr>
    </w:lvl>
    <w:lvl w:ilvl="6" w:tplc="43F6A1D8">
      <w:numFmt w:val="bullet"/>
      <w:lvlText w:val="•"/>
      <w:lvlJc w:val="left"/>
      <w:pPr>
        <w:ind w:left="6336" w:hanging="361"/>
      </w:pPr>
      <w:rPr>
        <w:rFonts w:hint="default"/>
        <w:lang w:val="it-IT" w:eastAsia="en-US" w:bidi="ar-SA"/>
      </w:rPr>
    </w:lvl>
    <w:lvl w:ilvl="7" w:tplc="7BE20F44">
      <w:numFmt w:val="bullet"/>
      <w:lvlText w:val="•"/>
      <w:lvlJc w:val="left"/>
      <w:pPr>
        <w:ind w:left="7232" w:hanging="361"/>
      </w:pPr>
      <w:rPr>
        <w:rFonts w:hint="default"/>
        <w:lang w:val="it-IT" w:eastAsia="en-US" w:bidi="ar-SA"/>
      </w:rPr>
    </w:lvl>
    <w:lvl w:ilvl="8" w:tplc="F16418F2">
      <w:numFmt w:val="bullet"/>
      <w:lvlText w:val="•"/>
      <w:lvlJc w:val="left"/>
      <w:pPr>
        <w:ind w:left="8128" w:hanging="361"/>
      </w:pPr>
      <w:rPr>
        <w:rFonts w:hint="default"/>
        <w:lang w:val="it-IT" w:eastAsia="en-US" w:bidi="ar-SA"/>
      </w:rPr>
    </w:lvl>
  </w:abstractNum>
  <w:num w:numId="1" w16cid:durableId="1998612143">
    <w:abstractNumId w:val="87"/>
  </w:num>
  <w:num w:numId="2" w16cid:durableId="280963966">
    <w:abstractNumId w:val="42"/>
  </w:num>
  <w:num w:numId="3" w16cid:durableId="717122736">
    <w:abstractNumId w:val="139"/>
  </w:num>
  <w:num w:numId="4" w16cid:durableId="359745349">
    <w:abstractNumId w:val="98"/>
  </w:num>
  <w:num w:numId="5" w16cid:durableId="1173183553">
    <w:abstractNumId w:val="124"/>
  </w:num>
  <w:num w:numId="6" w16cid:durableId="139423251">
    <w:abstractNumId w:val="149"/>
  </w:num>
  <w:num w:numId="7" w16cid:durableId="331378209">
    <w:abstractNumId w:val="54"/>
  </w:num>
  <w:num w:numId="8" w16cid:durableId="117837659">
    <w:abstractNumId w:val="19"/>
  </w:num>
  <w:num w:numId="9" w16cid:durableId="790393659">
    <w:abstractNumId w:val="91"/>
  </w:num>
  <w:num w:numId="10" w16cid:durableId="2069106872">
    <w:abstractNumId w:val="15"/>
  </w:num>
  <w:num w:numId="11" w16cid:durableId="1095247813">
    <w:abstractNumId w:val="53"/>
  </w:num>
  <w:num w:numId="12" w16cid:durableId="1954050822">
    <w:abstractNumId w:val="47"/>
  </w:num>
  <w:num w:numId="13" w16cid:durableId="533004820">
    <w:abstractNumId w:val="123"/>
  </w:num>
  <w:num w:numId="14" w16cid:durableId="32780145">
    <w:abstractNumId w:val="129"/>
  </w:num>
  <w:num w:numId="15" w16cid:durableId="1534534061">
    <w:abstractNumId w:val="181"/>
  </w:num>
  <w:num w:numId="16" w16cid:durableId="1548562317">
    <w:abstractNumId w:val="89"/>
  </w:num>
  <w:num w:numId="17" w16cid:durableId="1562713486">
    <w:abstractNumId w:val="125"/>
  </w:num>
  <w:num w:numId="18" w16cid:durableId="771558045">
    <w:abstractNumId w:val="203"/>
  </w:num>
  <w:num w:numId="19" w16cid:durableId="2013145099">
    <w:abstractNumId w:val="191"/>
  </w:num>
  <w:num w:numId="20" w16cid:durableId="493182916">
    <w:abstractNumId w:val="111"/>
  </w:num>
  <w:num w:numId="21" w16cid:durableId="297684933">
    <w:abstractNumId w:val="180"/>
  </w:num>
  <w:num w:numId="22" w16cid:durableId="1695300660">
    <w:abstractNumId w:val="197"/>
  </w:num>
  <w:num w:numId="23" w16cid:durableId="1018435028">
    <w:abstractNumId w:val="38"/>
  </w:num>
  <w:num w:numId="24" w16cid:durableId="2144227697">
    <w:abstractNumId w:val="108"/>
  </w:num>
  <w:num w:numId="25" w16cid:durableId="1198853822">
    <w:abstractNumId w:val="158"/>
  </w:num>
  <w:num w:numId="26" w16cid:durableId="884147898">
    <w:abstractNumId w:val="138"/>
  </w:num>
  <w:num w:numId="27" w16cid:durableId="13309762">
    <w:abstractNumId w:val="107"/>
  </w:num>
  <w:num w:numId="28" w16cid:durableId="1479372337">
    <w:abstractNumId w:val="17"/>
  </w:num>
  <w:num w:numId="29" w16cid:durableId="1546331660">
    <w:abstractNumId w:val="21"/>
  </w:num>
  <w:num w:numId="30" w16cid:durableId="736394060">
    <w:abstractNumId w:val="192"/>
  </w:num>
  <w:num w:numId="31" w16cid:durableId="46926527">
    <w:abstractNumId w:val="147"/>
  </w:num>
  <w:num w:numId="32" w16cid:durableId="1974752940">
    <w:abstractNumId w:val="82"/>
  </w:num>
  <w:num w:numId="33" w16cid:durableId="1811743940">
    <w:abstractNumId w:val="163"/>
  </w:num>
  <w:num w:numId="34" w16cid:durableId="1446465404">
    <w:abstractNumId w:val="13"/>
  </w:num>
  <w:num w:numId="35" w16cid:durableId="1805387374">
    <w:abstractNumId w:val="92"/>
  </w:num>
  <w:num w:numId="36" w16cid:durableId="1523125822">
    <w:abstractNumId w:val="72"/>
  </w:num>
  <w:num w:numId="37" w16cid:durableId="361321114">
    <w:abstractNumId w:val="152"/>
  </w:num>
  <w:num w:numId="38" w16cid:durableId="1510872977">
    <w:abstractNumId w:val="109"/>
  </w:num>
  <w:num w:numId="39" w16cid:durableId="412239506">
    <w:abstractNumId w:val="188"/>
  </w:num>
  <w:num w:numId="40" w16cid:durableId="1293289040">
    <w:abstractNumId w:val="62"/>
  </w:num>
  <w:num w:numId="41" w16cid:durableId="731587832">
    <w:abstractNumId w:val="90"/>
  </w:num>
  <w:num w:numId="42" w16cid:durableId="1578515550">
    <w:abstractNumId w:val="64"/>
  </w:num>
  <w:num w:numId="43" w16cid:durableId="747851341">
    <w:abstractNumId w:val="39"/>
  </w:num>
  <w:num w:numId="44" w16cid:durableId="1315374466">
    <w:abstractNumId w:val="48"/>
  </w:num>
  <w:num w:numId="45" w16cid:durableId="2004310287">
    <w:abstractNumId w:val="155"/>
  </w:num>
  <w:num w:numId="46" w16cid:durableId="2122917496">
    <w:abstractNumId w:val="6"/>
  </w:num>
  <w:num w:numId="47" w16cid:durableId="1708871689">
    <w:abstractNumId w:val="81"/>
  </w:num>
  <w:num w:numId="48" w16cid:durableId="202404443">
    <w:abstractNumId w:val="45"/>
  </w:num>
  <w:num w:numId="49" w16cid:durableId="1366129327">
    <w:abstractNumId w:val="165"/>
  </w:num>
  <w:num w:numId="50" w16cid:durableId="1663462158">
    <w:abstractNumId w:val="198"/>
  </w:num>
  <w:num w:numId="51" w16cid:durableId="1431123272">
    <w:abstractNumId w:val="114"/>
  </w:num>
  <w:num w:numId="52" w16cid:durableId="1321470595">
    <w:abstractNumId w:val="169"/>
  </w:num>
  <w:num w:numId="53" w16cid:durableId="1348945927">
    <w:abstractNumId w:val="43"/>
  </w:num>
  <w:num w:numId="54" w16cid:durableId="597106224">
    <w:abstractNumId w:val="154"/>
  </w:num>
  <w:num w:numId="55" w16cid:durableId="519707151">
    <w:abstractNumId w:val="140"/>
  </w:num>
  <w:num w:numId="56" w16cid:durableId="1067606672">
    <w:abstractNumId w:val="167"/>
  </w:num>
  <w:num w:numId="57" w16cid:durableId="1501382354">
    <w:abstractNumId w:val="94"/>
  </w:num>
  <w:num w:numId="58" w16cid:durableId="41683487">
    <w:abstractNumId w:val="184"/>
  </w:num>
  <w:num w:numId="59" w16cid:durableId="616642297">
    <w:abstractNumId w:val="105"/>
  </w:num>
  <w:num w:numId="60" w16cid:durableId="34619639">
    <w:abstractNumId w:val="23"/>
  </w:num>
  <w:num w:numId="61" w16cid:durableId="915671357">
    <w:abstractNumId w:val="59"/>
  </w:num>
  <w:num w:numId="62" w16cid:durableId="225998121">
    <w:abstractNumId w:val="162"/>
  </w:num>
  <w:num w:numId="63" w16cid:durableId="391461955">
    <w:abstractNumId w:val="33"/>
  </w:num>
  <w:num w:numId="64" w16cid:durableId="845485981">
    <w:abstractNumId w:val="49"/>
  </w:num>
  <w:num w:numId="65" w16cid:durableId="250240767">
    <w:abstractNumId w:val="75"/>
  </w:num>
  <w:num w:numId="66" w16cid:durableId="61877434">
    <w:abstractNumId w:val="56"/>
  </w:num>
  <w:num w:numId="67" w16cid:durableId="506019611">
    <w:abstractNumId w:val="135"/>
  </w:num>
  <w:num w:numId="68" w16cid:durableId="2124763392">
    <w:abstractNumId w:val="160"/>
  </w:num>
  <w:num w:numId="69" w16cid:durableId="495654496">
    <w:abstractNumId w:val="45"/>
    <w:lvlOverride w:ilvl="0">
      <w:lvl w:ilvl="0">
        <w:start w:val="1"/>
        <w:numFmt w:val="upperRoman"/>
        <w:lvlText w:val="%1."/>
        <w:lvlJc w:val="left"/>
        <w:pPr>
          <w:ind w:left="360" w:hanging="360"/>
        </w:pPr>
        <w:rPr>
          <w:rFonts w:hint="default"/>
          <w:spacing w:val="0"/>
          <w:w w:val="100"/>
        </w:rPr>
      </w:lvl>
    </w:lvlOverride>
    <w:lvlOverride w:ilvl="1">
      <w:lvl w:ilvl="1">
        <w:start w:val="1"/>
        <w:numFmt w:val="lowerLetter"/>
        <w:lvlText w:val="%2)"/>
        <w:lvlJc w:val="left"/>
        <w:pPr>
          <w:ind w:left="720" w:hanging="360"/>
        </w:pPr>
        <w:rPr>
          <w:rFonts w:hint="default"/>
          <w:b w:val="0"/>
          <w:i w:val="0"/>
          <w:strike w:val="0"/>
          <w:dstrike w:val="0"/>
          <w:color w:val="0F4761"/>
          <w:sz w:val="18"/>
          <w:szCs w:val="25"/>
          <w:u w:val="none" w:color="000000"/>
          <w:vertAlign w:val="baseline"/>
        </w:rPr>
      </w:lvl>
    </w:lvlOverride>
    <w:lvlOverride w:ilvl="2">
      <w:lvl w:ilvl="2">
        <w:start w:val="1"/>
        <w:numFmt w:val="lowerRoman"/>
        <w:lvlText w:val="%3)"/>
        <w:lvlJc w:val="left"/>
        <w:pPr>
          <w:ind w:left="1080" w:hanging="360"/>
        </w:pPr>
        <w:rPr>
          <w:rFonts w:ascii="Calibri" w:hAnsi="Calibri" w:hint="default"/>
          <w:sz w:val="22"/>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644"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0" w16cid:durableId="1678341048">
    <w:abstractNumId w:val="65"/>
  </w:num>
  <w:num w:numId="71" w16cid:durableId="465970071">
    <w:abstractNumId w:val="22"/>
  </w:num>
  <w:num w:numId="72" w16cid:durableId="1391420586">
    <w:abstractNumId w:val="58"/>
  </w:num>
  <w:num w:numId="73" w16cid:durableId="1544319500">
    <w:abstractNumId w:val="28"/>
  </w:num>
  <w:num w:numId="74" w16cid:durableId="510879451">
    <w:abstractNumId w:val="85"/>
  </w:num>
  <w:num w:numId="75" w16cid:durableId="363944445">
    <w:abstractNumId w:val="36"/>
  </w:num>
  <w:num w:numId="76" w16cid:durableId="2115056411">
    <w:abstractNumId w:val="174"/>
  </w:num>
  <w:num w:numId="77" w16cid:durableId="1798064413">
    <w:abstractNumId w:val="34"/>
  </w:num>
  <w:num w:numId="78" w16cid:durableId="480119582">
    <w:abstractNumId w:val="133"/>
  </w:num>
  <w:num w:numId="79" w16cid:durableId="975989420">
    <w:abstractNumId w:val="27"/>
  </w:num>
  <w:num w:numId="80" w16cid:durableId="273095624">
    <w:abstractNumId w:val="88"/>
  </w:num>
  <w:num w:numId="81" w16cid:durableId="580021101">
    <w:abstractNumId w:val="194"/>
  </w:num>
  <w:num w:numId="82" w16cid:durableId="725570315">
    <w:abstractNumId w:val="69"/>
  </w:num>
  <w:num w:numId="83" w16cid:durableId="1620992263">
    <w:abstractNumId w:val="170"/>
  </w:num>
  <w:num w:numId="84" w16cid:durableId="2002387682">
    <w:abstractNumId w:val="25"/>
  </w:num>
  <w:num w:numId="85" w16cid:durableId="2065372434">
    <w:abstractNumId w:val="132"/>
  </w:num>
  <w:num w:numId="86" w16cid:durableId="1186989243">
    <w:abstractNumId w:val="179"/>
  </w:num>
  <w:num w:numId="87" w16cid:durableId="907153829">
    <w:abstractNumId w:val="79"/>
  </w:num>
  <w:num w:numId="88" w16cid:durableId="1168909925">
    <w:abstractNumId w:val="61"/>
  </w:num>
  <w:num w:numId="89" w16cid:durableId="1675035920">
    <w:abstractNumId w:val="195"/>
  </w:num>
  <w:num w:numId="90" w16cid:durableId="1392846168">
    <w:abstractNumId w:val="73"/>
  </w:num>
  <w:num w:numId="91" w16cid:durableId="493883071">
    <w:abstractNumId w:val="50"/>
  </w:num>
  <w:num w:numId="92" w16cid:durableId="1718778490">
    <w:abstractNumId w:val="77"/>
  </w:num>
  <w:num w:numId="93" w16cid:durableId="576286450">
    <w:abstractNumId w:val="10"/>
  </w:num>
  <w:num w:numId="94" w16cid:durableId="2030837001">
    <w:abstractNumId w:val="148"/>
  </w:num>
  <w:num w:numId="95" w16cid:durableId="1778327072">
    <w:abstractNumId w:val="182"/>
  </w:num>
  <w:num w:numId="96" w16cid:durableId="1323735">
    <w:abstractNumId w:val="116"/>
  </w:num>
  <w:num w:numId="97" w16cid:durableId="1827167705">
    <w:abstractNumId w:val="185"/>
  </w:num>
  <w:num w:numId="98" w16cid:durableId="1768816949">
    <w:abstractNumId w:val="201"/>
  </w:num>
  <w:num w:numId="99" w16cid:durableId="1840075883">
    <w:abstractNumId w:val="142"/>
  </w:num>
  <w:num w:numId="100" w16cid:durableId="1307129073">
    <w:abstractNumId w:val="95"/>
  </w:num>
  <w:num w:numId="101" w16cid:durableId="535581833">
    <w:abstractNumId w:val="141"/>
  </w:num>
  <w:num w:numId="102" w16cid:durableId="1647006145">
    <w:abstractNumId w:val="35"/>
  </w:num>
  <w:num w:numId="103" w16cid:durableId="1739328113">
    <w:abstractNumId w:val="74"/>
  </w:num>
  <w:num w:numId="104" w16cid:durableId="1940599309">
    <w:abstractNumId w:val="161"/>
  </w:num>
  <w:num w:numId="105" w16cid:durableId="1904828421">
    <w:abstractNumId w:val="200"/>
  </w:num>
  <w:num w:numId="106" w16cid:durableId="1092777575">
    <w:abstractNumId w:val="83"/>
  </w:num>
  <w:num w:numId="107" w16cid:durableId="139812328">
    <w:abstractNumId w:val="8"/>
  </w:num>
  <w:num w:numId="108" w16cid:durableId="960763776">
    <w:abstractNumId w:val="178"/>
  </w:num>
  <w:num w:numId="109" w16cid:durableId="589047154">
    <w:abstractNumId w:val="101"/>
  </w:num>
  <w:num w:numId="110" w16cid:durableId="962269931">
    <w:abstractNumId w:val="40"/>
  </w:num>
  <w:num w:numId="111" w16cid:durableId="572159891">
    <w:abstractNumId w:val="102"/>
  </w:num>
  <w:num w:numId="112" w16cid:durableId="1156217704">
    <w:abstractNumId w:val="60"/>
  </w:num>
  <w:num w:numId="113" w16cid:durableId="278220214">
    <w:abstractNumId w:val="76"/>
  </w:num>
  <w:num w:numId="114" w16cid:durableId="1411847467">
    <w:abstractNumId w:val="122"/>
  </w:num>
  <w:num w:numId="115" w16cid:durableId="986514495">
    <w:abstractNumId w:val="26"/>
  </w:num>
  <w:num w:numId="116" w16cid:durableId="438645426">
    <w:abstractNumId w:val="46"/>
  </w:num>
  <w:num w:numId="117" w16cid:durableId="1552423374">
    <w:abstractNumId w:val="55"/>
  </w:num>
  <w:num w:numId="118" w16cid:durableId="2002460288">
    <w:abstractNumId w:val="144"/>
  </w:num>
  <w:num w:numId="119" w16cid:durableId="605430171">
    <w:abstractNumId w:val="183"/>
  </w:num>
  <w:num w:numId="120" w16cid:durableId="636573220">
    <w:abstractNumId w:val="103"/>
  </w:num>
  <w:num w:numId="121" w16cid:durableId="1966421639">
    <w:abstractNumId w:val="131"/>
  </w:num>
  <w:num w:numId="122" w16cid:durableId="888414335">
    <w:abstractNumId w:val="20"/>
  </w:num>
  <w:num w:numId="123" w16cid:durableId="1667242846">
    <w:abstractNumId w:val="12"/>
  </w:num>
  <w:num w:numId="124" w16cid:durableId="714045891">
    <w:abstractNumId w:val="97"/>
  </w:num>
  <w:num w:numId="125" w16cid:durableId="686908692">
    <w:abstractNumId w:val="66"/>
  </w:num>
  <w:num w:numId="126" w16cid:durableId="22170917">
    <w:abstractNumId w:val="93"/>
  </w:num>
  <w:num w:numId="127" w16cid:durableId="296760959">
    <w:abstractNumId w:val="199"/>
  </w:num>
  <w:num w:numId="128" w16cid:durableId="773550793">
    <w:abstractNumId w:val="176"/>
  </w:num>
  <w:num w:numId="129" w16cid:durableId="247035498">
    <w:abstractNumId w:val="67"/>
  </w:num>
  <w:num w:numId="130" w16cid:durableId="113597097">
    <w:abstractNumId w:val="106"/>
  </w:num>
  <w:num w:numId="131" w16cid:durableId="579481370">
    <w:abstractNumId w:val="68"/>
  </w:num>
  <w:num w:numId="132" w16cid:durableId="1977029830">
    <w:abstractNumId w:val="146"/>
  </w:num>
  <w:num w:numId="133" w16cid:durableId="1088161655">
    <w:abstractNumId w:val="24"/>
  </w:num>
  <w:num w:numId="134" w16cid:durableId="1630014043">
    <w:abstractNumId w:val="110"/>
  </w:num>
  <w:num w:numId="135" w16cid:durableId="1477910702">
    <w:abstractNumId w:val="9"/>
  </w:num>
  <w:num w:numId="136" w16cid:durableId="223566199">
    <w:abstractNumId w:val="186"/>
  </w:num>
  <w:num w:numId="137" w16cid:durableId="585648222">
    <w:abstractNumId w:val="187"/>
  </w:num>
  <w:num w:numId="138" w16cid:durableId="1883322088">
    <w:abstractNumId w:val="157"/>
  </w:num>
  <w:num w:numId="139" w16cid:durableId="561020285">
    <w:abstractNumId w:val="31"/>
  </w:num>
  <w:num w:numId="140" w16cid:durableId="10688344">
    <w:abstractNumId w:val="193"/>
  </w:num>
  <w:num w:numId="141" w16cid:durableId="967054441">
    <w:abstractNumId w:val="171"/>
  </w:num>
  <w:num w:numId="142" w16cid:durableId="435635620">
    <w:abstractNumId w:val="18"/>
  </w:num>
  <w:num w:numId="143" w16cid:durableId="819005449">
    <w:abstractNumId w:val="14"/>
  </w:num>
  <w:num w:numId="144" w16cid:durableId="1853765734">
    <w:abstractNumId w:val="175"/>
  </w:num>
  <w:num w:numId="145" w16cid:durableId="2048217913">
    <w:abstractNumId w:val="145"/>
  </w:num>
  <w:num w:numId="146" w16cid:durableId="1484662008">
    <w:abstractNumId w:val="196"/>
  </w:num>
  <w:num w:numId="147" w16cid:durableId="611014784">
    <w:abstractNumId w:val="117"/>
  </w:num>
  <w:num w:numId="148" w16cid:durableId="1483765394">
    <w:abstractNumId w:val="84"/>
  </w:num>
  <w:num w:numId="149" w16cid:durableId="1671255734">
    <w:abstractNumId w:val="115"/>
  </w:num>
  <w:num w:numId="150" w16cid:durableId="1824278120">
    <w:abstractNumId w:val="134"/>
  </w:num>
  <w:num w:numId="151" w16cid:durableId="986009376">
    <w:abstractNumId w:val="121"/>
  </w:num>
  <w:num w:numId="152" w16cid:durableId="428429949">
    <w:abstractNumId w:val="113"/>
  </w:num>
  <w:num w:numId="153" w16cid:durableId="1960065942">
    <w:abstractNumId w:val="11"/>
  </w:num>
  <w:num w:numId="154" w16cid:durableId="891158982">
    <w:abstractNumId w:val="126"/>
  </w:num>
  <w:num w:numId="155" w16cid:durableId="932276042">
    <w:abstractNumId w:val="143"/>
  </w:num>
  <w:num w:numId="156" w16cid:durableId="1875002425">
    <w:abstractNumId w:val="37"/>
  </w:num>
  <w:num w:numId="157" w16cid:durableId="1836460251">
    <w:abstractNumId w:val="4"/>
  </w:num>
  <w:num w:numId="158" w16cid:durableId="582380451">
    <w:abstractNumId w:val="5"/>
  </w:num>
  <w:num w:numId="159" w16cid:durableId="542254901">
    <w:abstractNumId w:val="86"/>
  </w:num>
  <w:num w:numId="160" w16cid:durableId="1445616303">
    <w:abstractNumId w:val="80"/>
  </w:num>
  <w:num w:numId="161" w16cid:durableId="708645062">
    <w:abstractNumId w:val="104"/>
  </w:num>
  <w:num w:numId="162" w16cid:durableId="957219979">
    <w:abstractNumId w:val="127"/>
  </w:num>
  <w:num w:numId="163" w16cid:durableId="1765108684">
    <w:abstractNumId w:val="51"/>
  </w:num>
  <w:num w:numId="164" w16cid:durableId="102236858">
    <w:abstractNumId w:val="118"/>
  </w:num>
  <w:num w:numId="165" w16cid:durableId="1482884859">
    <w:abstractNumId w:val="119"/>
  </w:num>
  <w:num w:numId="166" w16cid:durableId="3167027">
    <w:abstractNumId w:val="29"/>
  </w:num>
  <w:num w:numId="167" w16cid:durableId="87045256">
    <w:abstractNumId w:val="177"/>
  </w:num>
  <w:num w:numId="168" w16cid:durableId="1929075732">
    <w:abstractNumId w:val="189"/>
  </w:num>
  <w:num w:numId="169" w16cid:durableId="646935484">
    <w:abstractNumId w:val="78"/>
  </w:num>
  <w:num w:numId="170" w16cid:durableId="855078300">
    <w:abstractNumId w:val="99"/>
  </w:num>
  <w:num w:numId="171" w16cid:durableId="1145897982">
    <w:abstractNumId w:val="44"/>
  </w:num>
  <w:num w:numId="172" w16cid:durableId="1380740335">
    <w:abstractNumId w:val="137"/>
  </w:num>
  <w:num w:numId="173" w16cid:durableId="1319575312">
    <w:abstractNumId w:val="150"/>
  </w:num>
  <w:num w:numId="174" w16cid:durableId="1307247229">
    <w:abstractNumId w:val="172"/>
  </w:num>
  <w:num w:numId="175" w16cid:durableId="629090735">
    <w:abstractNumId w:val="168"/>
  </w:num>
  <w:num w:numId="176" w16cid:durableId="999314248">
    <w:abstractNumId w:val="32"/>
  </w:num>
  <w:num w:numId="177" w16cid:durableId="824011560">
    <w:abstractNumId w:val="0"/>
  </w:num>
  <w:num w:numId="178" w16cid:durableId="640892672">
    <w:abstractNumId w:val="1"/>
  </w:num>
  <w:num w:numId="179" w16cid:durableId="589122869">
    <w:abstractNumId w:val="2"/>
  </w:num>
  <w:num w:numId="180" w16cid:durableId="530847067">
    <w:abstractNumId w:val="3"/>
  </w:num>
  <w:num w:numId="181" w16cid:durableId="1011101915">
    <w:abstractNumId w:val="30"/>
  </w:num>
  <w:num w:numId="182" w16cid:durableId="1739208559">
    <w:abstractNumId w:val="63"/>
  </w:num>
  <w:num w:numId="183" w16cid:durableId="527180871">
    <w:abstractNumId w:val="166"/>
  </w:num>
  <w:num w:numId="184" w16cid:durableId="628510993">
    <w:abstractNumId w:val="128"/>
  </w:num>
  <w:num w:numId="185" w16cid:durableId="1982032056">
    <w:abstractNumId w:val="7"/>
  </w:num>
  <w:num w:numId="186" w16cid:durableId="89594316">
    <w:abstractNumId w:val="136"/>
  </w:num>
  <w:num w:numId="187" w16cid:durableId="639268049">
    <w:abstractNumId w:val="190"/>
  </w:num>
  <w:num w:numId="188" w16cid:durableId="1851482094">
    <w:abstractNumId w:val="164"/>
  </w:num>
  <w:num w:numId="189" w16cid:durableId="1711493346">
    <w:abstractNumId w:val="71"/>
  </w:num>
  <w:num w:numId="190" w16cid:durableId="726102065">
    <w:abstractNumId w:val="130"/>
  </w:num>
  <w:num w:numId="191" w16cid:durableId="1088773290">
    <w:abstractNumId w:val="156"/>
  </w:num>
  <w:num w:numId="192" w16cid:durableId="1249195168">
    <w:abstractNumId w:val="57"/>
  </w:num>
  <w:num w:numId="193" w16cid:durableId="1018040940">
    <w:abstractNumId w:val="16"/>
  </w:num>
  <w:num w:numId="194" w16cid:durableId="2071342477">
    <w:abstractNumId w:val="100"/>
  </w:num>
  <w:num w:numId="195" w16cid:durableId="1739933006">
    <w:abstractNumId w:val="52"/>
  </w:num>
  <w:num w:numId="196" w16cid:durableId="1471438897">
    <w:abstractNumId w:val="120"/>
  </w:num>
  <w:num w:numId="197" w16cid:durableId="1962371703">
    <w:abstractNumId w:val="202"/>
  </w:num>
  <w:num w:numId="198" w16cid:durableId="2117215120">
    <w:abstractNumId w:val="159"/>
  </w:num>
  <w:num w:numId="199" w16cid:durableId="269243027">
    <w:abstractNumId w:val="70"/>
  </w:num>
  <w:num w:numId="200" w16cid:durableId="276836421">
    <w:abstractNumId w:val="112"/>
  </w:num>
  <w:num w:numId="201" w16cid:durableId="164827629">
    <w:abstractNumId w:val="41"/>
  </w:num>
  <w:num w:numId="202" w16cid:durableId="306279751">
    <w:abstractNumId w:val="153"/>
  </w:num>
  <w:num w:numId="203" w16cid:durableId="358775142">
    <w:abstractNumId w:val="151"/>
  </w:num>
  <w:num w:numId="204" w16cid:durableId="21514759">
    <w:abstractNumId w:val="173"/>
  </w:num>
  <w:num w:numId="205" w16cid:durableId="1343051457">
    <w:abstractNumId w:val="9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E1E"/>
    <w:rsid w:val="000F218C"/>
    <w:rsid w:val="00160749"/>
    <w:rsid w:val="001C665C"/>
    <w:rsid w:val="0024467C"/>
    <w:rsid w:val="002C47BF"/>
    <w:rsid w:val="002C7AA0"/>
    <w:rsid w:val="002E572C"/>
    <w:rsid w:val="0038798B"/>
    <w:rsid w:val="00494225"/>
    <w:rsid w:val="005A7E1E"/>
    <w:rsid w:val="006A6B78"/>
    <w:rsid w:val="006D6E8B"/>
    <w:rsid w:val="00804F95"/>
    <w:rsid w:val="008F5144"/>
    <w:rsid w:val="009C69F5"/>
    <w:rsid w:val="00A14951"/>
    <w:rsid w:val="00A323D2"/>
    <w:rsid w:val="00BF1B05"/>
    <w:rsid w:val="00C44BD7"/>
    <w:rsid w:val="00DA05CA"/>
    <w:rsid w:val="00DB2F3A"/>
    <w:rsid w:val="00DE10B2"/>
    <w:rsid w:val="00E06723"/>
    <w:rsid w:val="00E1063F"/>
    <w:rsid w:val="00F233A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2070F"/>
  <w15:chartTrackingRefBased/>
  <w15:docId w15:val="{7DFD8C85-F6B6-4449-8E99-377D2D114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A7E1E"/>
    <w:pPr>
      <w:spacing w:after="0" w:line="240" w:lineRule="auto"/>
    </w:pPr>
    <w:rPr>
      <w:rFonts w:ascii="Times New Roman" w:eastAsia="Times New Roman" w:hAnsi="Times New Roman" w:cs="Times New Roman"/>
      <w:kern w:val="0"/>
      <w:lang w:eastAsia="it-IT"/>
      <w14:ligatures w14:val="none"/>
    </w:rPr>
  </w:style>
  <w:style w:type="paragraph" w:styleId="Titolo1">
    <w:name w:val="heading 1"/>
    <w:basedOn w:val="Normale"/>
    <w:next w:val="Normale"/>
    <w:link w:val="Titolo1Carattere"/>
    <w:uiPriority w:val="9"/>
    <w:qFormat/>
    <w:rsid w:val="005A7E1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5A7E1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unhideWhenUsed/>
    <w:qFormat/>
    <w:rsid w:val="005A7E1E"/>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unhideWhenUsed/>
    <w:qFormat/>
    <w:rsid w:val="005A7E1E"/>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unhideWhenUsed/>
    <w:qFormat/>
    <w:rsid w:val="005A7E1E"/>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5A7E1E"/>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5A7E1E"/>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5A7E1E"/>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5A7E1E"/>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A7E1E"/>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qFormat/>
    <w:rsid w:val="005A7E1E"/>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rsid w:val="005A7E1E"/>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5A7E1E"/>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5A7E1E"/>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5A7E1E"/>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5A7E1E"/>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5A7E1E"/>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5A7E1E"/>
    <w:rPr>
      <w:rFonts w:eastAsiaTheme="majorEastAsia" w:cstheme="majorBidi"/>
      <w:color w:val="272727" w:themeColor="text1" w:themeTint="D8"/>
    </w:rPr>
  </w:style>
  <w:style w:type="paragraph" w:styleId="Titolo">
    <w:name w:val="Title"/>
    <w:basedOn w:val="Normale"/>
    <w:next w:val="Normale"/>
    <w:link w:val="TitoloCarattere"/>
    <w:uiPriority w:val="10"/>
    <w:qFormat/>
    <w:rsid w:val="005A7E1E"/>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A7E1E"/>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5A7E1E"/>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5A7E1E"/>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5A7E1E"/>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5A7E1E"/>
    <w:rPr>
      <w:i/>
      <w:iCs/>
      <w:color w:val="404040" w:themeColor="text1" w:themeTint="BF"/>
    </w:rPr>
  </w:style>
  <w:style w:type="paragraph" w:styleId="Paragrafoelenco">
    <w:name w:val="List Paragraph"/>
    <w:aliases w:val="Numbered List,1st level - Bullet List Paragraph,Lettre d'introduction,Paragraph,Bullet EY,Bullet point 1,DE_HEADING3,Bullets,Medium Grid 1 - Accent 21,List Paragraph compact,Normal bullet 2,Paragraphe de liste 2,Reference list,Elenco_2"/>
    <w:basedOn w:val="Normale"/>
    <w:link w:val="ParagrafoelencoCarattere"/>
    <w:uiPriority w:val="34"/>
    <w:qFormat/>
    <w:rsid w:val="005A7E1E"/>
    <w:pPr>
      <w:ind w:left="720"/>
      <w:contextualSpacing/>
    </w:pPr>
  </w:style>
  <w:style w:type="character" w:styleId="Enfasiintensa">
    <w:name w:val="Intense Emphasis"/>
    <w:basedOn w:val="Carpredefinitoparagrafo"/>
    <w:uiPriority w:val="21"/>
    <w:qFormat/>
    <w:rsid w:val="005A7E1E"/>
    <w:rPr>
      <w:i/>
      <w:iCs/>
      <w:color w:val="0F4761" w:themeColor="accent1" w:themeShade="BF"/>
    </w:rPr>
  </w:style>
  <w:style w:type="paragraph" w:styleId="Citazioneintensa">
    <w:name w:val="Intense Quote"/>
    <w:basedOn w:val="Normale"/>
    <w:next w:val="Normale"/>
    <w:link w:val="CitazioneintensaCarattere"/>
    <w:uiPriority w:val="30"/>
    <w:qFormat/>
    <w:rsid w:val="005A7E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5A7E1E"/>
    <w:rPr>
      <w:i/>
      <w:iCs/>
      <w:color w:val="0F4761" w:themeColor="accent1" w:themeShade="BF"/>
    </w:rPr>
  </w:style>
  <w:style w:type="character" w:styleId="Riferimentointenso">
    <w:name w:val="Intense Reference"/>
    <w:basedOn w:val="Carpredefinitoparagrafo"/>
    <w:uiPriority w:val="32"/>
    <w:qFormat/>
    <w:rsid w:val="005A7E1E"/>
    <w:rPr>
      <w:b/>
      <w:bCs/>
      <w:smallCaps/>
      <w:color w:val="0F4761" w:themeColor="accent1" w:themeShade="BF"/>
      <w:spacing w:val="5"/>
    </w:rPr>
  </w:style>
  <w:style w:type="table" w:customStyle="1" w:styleId="TableNormal">
    <w:name w:val="Table Normal"/>
    <w:uiPriority w:val="2"/>
    <w:semiHidden/>
    <w:unhideWhenUsed/>
    <w:qFormat/>
    <w:rsid w:val="005A7E1E"/>
    <w:pPr>
      <w:widowControl w:val="0"/>
      <w:autoSpaceDE w:val="0"/>
      <w:autoSpaceDN w:val="0"/>
      <w:spacing w:after="0" w:line="240" w:lineRule="auto"/>
    </w:pPr>
    <w:rPr>
      <w:rFonts w:eastAsiaTheme="minorHAnsi"/>
      <w:kern w:val="0"/>
      <w:sz w:val="22"/>
      <w:szCs w:val="22"/>
      <w:lang w:val="en-US" w:eastAsia="en-US"/>
      <w14:ligatures w14:val="none"/>
    </w:rPr>
    <w:tblPr>
      <w:tblInd w:w="0" w:type="dxa"/>
      <w:tblCellMar>
        <w:top w:w="0" w:type="dxa"/>
        <w:left w:w="0" w:type="dxa"/>
        <w:bottom w:w="0" w:type="dxa"/>
        <w:right w:w="0" w:type="dxa"/>
      </w:tblCellMar>
    </w:tblPr>
  </w:style>
  <w:style w:type="paragraph" w:styleId="Sommario1">
    <w:name w:val="toc 1"/>
    <w:basedOn w:val="Normale"/>
    <w:autoRedefine/>
    <w:uiPriority w:val="39"/>
    <w:qFormat/>
    <w:rsid w:val="005A7E1E"/>
    <w:pPr>
      <w:spacing w:before="121" w:line="293" w:lineRule="exact"/>
      <w:ind w:left="620" w:hanging="480"/>
    </w:pPr>
    <w:rPr>
      <w:b/>
      <w:bCs/>
      <w:color w:val="0E2841" w:themeColor="text2"/>
    </w:rPr>
  </w:style>
  <w:style w:type="paragraph" w:styleId="Sommario2">
    <w:name w:val="toc 2"/>
    <w:basedOn w:val="Normale"/>
    <w:autoRedefine/>
    <w:uiPriority w:val="39"/>
    <w:qFormat/>
    <w:rsid w:val="005A7E1E"/>
    <w:pPr>
      <w:tabs>
        <w:tab w:val="right" w:leader="dot" w:pos="9916"/>
      </w:tabs>
      <w:ind w:left="851" w:hanging="471"/>
    </w:pPr>
    <w:rPr>
      <w:bCs/>
      <w:sz w:val="22"/>
    </w:rPr>
  </w:style>
  <w:style w:type="paragraph" w:styleId="Sommario3">
    <w:name w:val="toc 3"/>
    <w:basedOn w:val="Normale"/>
    <w:autoRedefine/>
    <w:uiPriority w:val="39"/>
    <w:qFormat/>
    <w:rsid w:val="005A7E1E"/>
    <w:pPr>
      <w:tabs>
        <w:tab w:val="left" w:pos="1200"/>
        <w:tab w:val="right" w:leader="dot" w:pos="9916"/>
      </w:tabs>
      <w:ind w:left="1418" w:right="146" w:hanging="567"/>
    </w:pPr>
    <w:rPr>
      <w:rFonts w:asciiTheme="minorHAnsi" w:eastAsiaTheme="minorEastAsia" w:hAnsiTheme="minorHAnsi" w:cstheme="minorBidi"/>
      <w:i/>
      <w:noProof/>
      <w:kern w:val="2"/>
      <w:sz w:val="20"/>
      <w14:ligatures w14:val="standardContextual"/>
    </w:rPr>
  </w:style>
  <w:style w:type="paragraph" w:styleId="Corpotesto">
    <w:name w:val="Body Text"/>
    <w:basedOn w:val="Normale"/>
    <w:link w:val="CorpotestoCarattere"/>
    <w:uiPriority w:val="1"/>
    <w:qFormat/>
    <w:rsid w:val="005A7E1E"/>
  </w:style>
  <w:style w:type="character" w:customStyle="1" w:styleId="CorpotestoCarattere">
    <w:name w:val="Corpo testo Carattere"/>
    <w:basedOn w:val="Carpredefinitoparagrafo"/>
    <w:link w:val="Corpotesto"/>
    <w:uiPriority w:val="1"/>
    <w:rsid w:val="005A7E1E"/>
    <w:rPr>
      <w:rFonts w:ascii="Times New Roman" w:eastAsia="Times New Roman" w:hAnsi="Times New Roman" w:cs="Times New Roman"/>
      <w:kern w:val="0"/>
      <w:lang w:eastAsia="it-IT"/>
      <w14:ligatures w14:val="none"/>
    </w:rPr>
  </w:style>
  <w:style w:type="paragraph" w:customStyle="1" w:styleId="TableParagraph">
    <w:name w:val="Table Paragraph"/>
    <w:basedOn w:val="Normale"/>
    <w:uiPriority w:val="1"/>
    <w:qFormat/>
    <w:rsid w:val="005A7E1E"/>
  </w:style>
  <w:style w:type="paragraph" w:styleId="Intestazione">
    <w:name w:val="header"/>
    <w:basedOn w:val="Normale"/>
    <w:link w:val="IntestazioneCarattere"/>
    <w:uiPriority w:val="99"/>
    <w:unhideWhenUsed/>
    <w:rsid w:val="005A7E1E"/>
    <w:pPr>
      <w:tabs>
        <w:tab w:val="center" w:pos="4819"/>
        <w:tab w:val="right" w:pos="9638"/>
      </w:tabs>
    </w:pPr>
  </w:style>
  <w:style w:type="character" w:customStyle="1" w:styleId="IntestazioneCarattere">
    <w:name w:val="Intestazione Carattere"/>
    <w:basedOn w:val="Carpredefinitoparagrafo"/>
    <w:link w:val="Intestazione"/>
    <w:uiPriority w:val="99"/>
    <w:rsid w:val="005A7E1E"/>
    <w:rPr>
      <w:rFonts w:ascii="Times New Roman" w:eastAsia="Times New Roman" w:hAnsi="Times New Roman" w:cs="Times New Roman"/>
      <w:kern w:val="0"/>
      <w:lang w:eastAsia="it-IT"/>
      <w14:ligatures w14:val="none"/>
    </w:rPr>
  </w:style>
  <w:style w:type="paragraph" w:styleId="Pidipagina">
    <w:name w:val="footer"/>
    <w:basedOn w:val="Normale"/>
    <w:link w:val="PidipaginaCarattere"/>
    <w:uiPriority w:val="99"/>
    <w:unhideWhenUsed/>
    <w:rsid w:val="005A7E1E"/>
    <w:pPr>
      <w:tabs>
        <w:tab w:val="center" w:pos="4819"/>
        <w:tab w:val="right" w:pos="9638"/>
      </w:tabs>
    </w:pPr>
  </w:style>
  <w:style w:type="character" w:customStyle="1" w:styleId="PidipaginaCarattere">
    <w:name w:val="Piè di pagina Carattere"/>
    <w:basedOn w:val="Carpredefinitoparagrafo"/>
    <w:link w:val="Pidipagina"/>
    <w:uiPriority w:val="99"/>
    <w:rsid w:val="005A7E1E"/>
    <w:rPr>
      <w:rFonts w:ascii="Times New Roman" w:eastAsia="Times New Roman" w:hAnsi="Times New Roman" w:cs="Times New Roman"/>
      <w:kern w:val="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stil"/>
    <w:basedOn w:val="Normale"/>
    <w:link w:val="TestonotaapidipaginaCarattere"/>
    <w:autoRedefine/>
    <w:uiPriority w:val="99"/>
    <w:unhideWhenUsed/>
    <w:qFormat/>
    <w:rsid w:val="005A7E1E"/>
    <w:pPr>
      <w:spacing w:after="120"/>
      <w:ind w:left="142" w:hanging="142"/>
      <w:jc w:val="both"/>
    </w:pPr>
    <w:rPr>
      <w:sz w:val="16"/>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5A7E1E"/>
    <w:rPr>
      <w:rFonts w:ascii="Times New Roman" w:eastAsia="Times New Roman" w:hAnsi="Times New Roman" w:cs="Times New Roman"/>
      <w:kern w:val="0"/>
      <w:sz w:val="16"/>
      <w:szCs w:val="20"/>
      <w:lang w:eastAsia="it-IT"/>
      <w14:ligatures w14:val="none"/>
    </w:rPr>
  </w:style>
  <w:style w:type="character" w:styleId="Rimandonotaapidipagina">
    <w:name w:val="footnote reference"/>
    <w:aliases w:val="Footnote symbol"/>
    <w:basedOn w:val="Carpredefinitoparagrafo"/>
    <w:uiPriority w:val="99"/>
    <w:unhideWhenUsed/>
    <w:rsid w:val="005A7E1E"/>
    <w:rPr>
      <w:vertAlign w:val="superscript"/>
    </w:rPr>
  </w:style>
  <w:style w:type="paragraph" w:styleId="Titolosommario">
    <w:name w:val="TOC Heading"/>
    <w:basedOn w:val="Titolo1"/>
    <w:next w:val="Normale"/>
    <w:uiPriority w:val="39"/>
    <w:unhideWhenUsed/>
    <w:qFormat/>
    <w:rsid w:val="005A7E1E"/>
    <w:pPr>
      <w:pBdr>
        <w:bottom w:val="single" w:sz="4" w:space="1" w:color="000000" w:themeColor="text1"/>
      </w:pBdr>
      <w:spacing w:before="240" w:after="0" w:line="259" w:lineRule="auto"/>
      <w:outlineLvl w:val="9"/>
    </w:pPr>
    <w:rPr>
      <w:smallCaps/>
      <w:spacing w:val="-2"/>
      <w:sz w:val="32"/>
      <w:szCs w:val="32"/>
    </w:rPr>
  </w:style>
  <w:style w:type="paragraph" w:styleId="Sommario4">
    <w:name w:val="toc 4"/>
    <w:basedOn w:val="Normale"/>
    <w:next w:val="Normale"/>
    <w:autoRedefine/>
    <w:uiPriority w:val="39"/>
    <w:unhideWhenUsed/>
    <w:rsid w:val="005A7E1E"/>
    <w:pPr>
      <w:spacing w:after="100" w:line="278" w:lineRule="auto"/>
      <w:ind w:left="720"/>
    </w:pPr>
    <w:rPr>
      <w:rFonts w:asciiTheme="minorHAnsi" w:eastAsiaTheme="minorEastAsia" w:hAnsiTheme="minorHAnsi" w:cstheme="minorBidi"/>
      <w:kern w:val="2"/>
      <w14:ligatures w14:val="standardContextual"/>
    </w:rPr>
  </w:style>
  <w:style w:type="paragraph" w:styleId="Sommario5">
    <w:name w:val="toc 5"/>
    <w:basedOn w:val="Normale"/>
    <w:next w:val="Normale"/>
    <w:autoRedefine/>
    <w:uiPriority w:val="39"/>
    <w:unhideWhenUsed/>
    <w:rsid w:val="005A7E1E"/>
    <w:pPr>
      <w:spacing w:after="100" w:line="278" w:lineRule="auto"/>
      <w:ind w:left="960"/>
    </w:pPr>
    <w:rPr>
      <w:rFonts w:asciiTheme="minorHAnsi" w:eastAsiaTheme="minorEastAsia" w:hAnsiTheme="minorHAnsi" w:cstheme="minorBidi"/>
      <w:kern w:val="2"/>
      <w14:ligatures w14:val="standardContextual"/>
    </w:rPr>
  </w:style>
  <w:style w:type="paragraph" w:styleId="Sommario6">
    <w:name w:val="toc 6"/>
    <w:basedOn w:val="Normale"/>
    <w:next w:val="Normale"/>
    <w:autoRedefine/>
    <w:uiPriority w:val="39"/>
    <w:unhideWhenUsed/>
    <w:rsid w:val="005A7E1E"/>
    <w:pPr>
      <w:spacing w:after="100" w:line="278" w:lineRule="auto"/>
      <w:ind w:left="1200"/>
    </w:pPr>
    <w:rPr>
      <w:rFonts w:asciiTheme="minorHAnsi" w:eastAsiaTheme="minorEastAsia" w:hAnsiTheme="minorHAnsi" w:cstheme="minorBidi"/>
      <w:kern w:val="2"/>
      <w14:ligatures w14:val="standardContextual"/>
    </w:rPr>
  </w:style>
  <w:style w:type="paragraph" w:styleId="Sommario7">
    <w:name w:val="toc 7"/>
    <w:basedOn w:val="Normale"/>
    <w:next w:val="Normale"/>
    <w:autoRedefine/>
    <w:uiPriority w:val="39"/>
    <w:unhideWhenUsed/>
    <w:rsid w:val="005A7E1E"/>
    <w:pPr>
      <w:spacing w:after="100" w:line="278" w:lineRule="auto"/>
      <w:ind w:left="1440"/>
    </w:pPr>
    <w:rPr>
      <w:rFonts w:asciiTheme="minorHAnsi" w:eastAsiaTheme="minorEastAsia" w:hAnsiTheme="minorHAnsi" w:cstheme="minorBidi"/>
      <w:kern w:val="2"/>
      <w14:ligatures w14:val="standardContextual"/>
    </w:rPr>
  </w:style>
  <w:style w:type="paragraph" w:styleId="Sommario8">
    <w:name w:val="toc 8"/>
    <w:basedOn w:val="Normale"/>
    <w:next w:val="Normale"/>
    <w:autoRedefine/>
    <w:uiPriority w:val="39"/>
    <w:unhideWhenUsed/>
    <w:rsid w:val="005A7E1E"/>
    <w:pPr>
      <w:spacing w:after="100" w:line="278" w:lineRule="auto"/>
      <w:ind w:left="1680"/>
    </w:pPr>
    <w:rPr>
      <w:rFonts w:asciiTheme="minorHAnsi" w:eastAsiaTheme="minorEastAsia" w:hAnsiTheme="minorHAnsi" w:cstheme="minorBidi"/>
      <w:kern w:val="2"/>
      <w14:ligatures w14:val="standardContextual"/>
    </w:rPr>
  </w:style>
  <w:style w:type="paragraph" w:styleId="Sommario9">
    <w:name w:val="toc 9"/>
    <w:basedOn w:val="Normale"/>
    <w:next w:val="Normale"/>
    <w:autoRedefine/>
    <w:uiPriority w:val="39"/>
    <w:unhideWhenUsed/>
    <w:rsid w:val="005A7E1E"/>
    <w:pPr>
      <w:spacing w:after="100" w:line="278" w:lineRule="auto"/>
      <w:ind w:left="1920"/>
    </w:pPr>
    <w:rPr>
      <w:rFonts w:asciiTheme="minorHAnsi" w:eastAsiaTheme="minorEastAsia" w:hAnsiTheme="minorHAnsi" w:cstheme="minorBidi"/>
      <w:kern w:val="2"/>
      <w14:ligatures w14:val="standardContextual"/>
    </w:rPr>
  </w:style>
  <w:style w:type="character" w:styleId="Collegamentoipertestuale">
    <w:name w:val="Hyperlink"/>
    <w:basedOn w:val="Carpredefinitoparagrafo"/>
    <w:uiPriority w:val="99"/>
    <w:unhideWhenUsed/>
    <w:rsid w:val="005A7E1E"/>
    <w:rPr>
      <w:color w:val="467886" w:themeColor="hyperlink"/>
      <w:u w:val="single"/>
    </w:rPr>
  </w:style>
  <w:style w:type="character" w:styleId="Menzionenonrisolta">
    <w:name w:val="Unresolved Mention"/>
    <w:basedOn w:val="Carpredefinitoparagrafo"/>
    <w:uiPriority w:val="99"/>
    <w:semiHidden/>
    <w:unhideWhenUsed/>
    <w:rsid w:val="005A7E1E"/>
    <w:rPr>
      <w:color w:val="605E5C"/>
      <w:shd w:val="clear" w:color="auto" w:fill="E1DFDD"/>
    </w:rPr>
  </w:style>
  <w:style w:type="character" w:styleId="Rimandocommento">
    <w:name w:val="annotation reference"/>
    <w:basedOn w:val="Carpredefinitoparagrafo"/>
    <w:uiPriority w:val="99"/>
    <w:semiHidden/>
    <w:unhideWhenUsed/>
    <w:rsid w:val="005A7E1E"/>
    <w:rPr>
      <w:sz w:val="16"/>
      <w:szCs w:val="16"/>
    </w:rPr>
  </w:style>
  <w:style w:type="paragraph" w:styleId="Testocommento">
    <w:name w:val="annotation text"/>
    <w:basedOn w:val="Normale"/>
    <w:link w:val="TestocommentoCarattere"/>
    <w:uiPriority w:val="99"/>
    <w:unhideWhenUsed/>
    <w:rsid w:val="005A7E1E"/>
    <w:rPr>
      <w:sz w:val="20"/>
      <w:szCs w:val="20"/>
    </w:rPr>
  </w:style>
  <w:style w:type="character" w:customStyle="1" w:styleId="TestocommentoCarattere">
    <w:name w:val="Testo commento Carattere"/>
    <w:basedOn w:val="Carpredefinitoparagrafo"/>
    <w:link w:val="Testocommento"/>
    <w:uiPriority w:val="99"/>
    <w:rsid w:val="005A7E1E"/>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uiPriority w:val="99"/>
    <w:semiHidden/>
    <w:unhideWhenUsed/>
    <w:rsid w:val="005A7E1E"/>
    <w:rPr>
      <w:b/>
      <w:bCs/>
    </w:rPr>
  </w:style>
  <w:style w:type="character" w:customStyle="1" w:styleId="SoggettocommentoCarattere">
    <w:name w:val="Soggetto commento Carattere"/>
    <w:basedOn w:val="TestocommentoCarattere"/>
    <w:link w:val="Soggettocommento"/>
    <w:uiPriority w:val="99"/>
    <w:semiHidden/>
    <w:rsid w:val="005A7E1E"/>
    <w:rPr>
      <w:rFonts w:ascii="Times New Roman" w:eastAsia="Times New Roman" w:hAnsi="Times New Roman" w:cs="Times New Roman"/>
      <w:b/>
      <w:bCs/>
      <w:kern w:val="0"/>
      <w:sz w:val="20"/>
      <w:szCs w:val="20"/>
      <w:lang w:eastAsia="it-IT"/>
      <w14:ligatures w14:val="none"/>
    </w:rPr>
  </w:style>
  <w:style w:type="character" w:styleId="Testosegnaposto">
    <w:name w:val="Placeholder Text"/>
    <w:basedOn w:val="Carpredefinitoparagrafo"/>
    <w:uiPriority w:val="99"/>
    <w:semiHidden/>
    <w:rsid w:val="005A7E1E"/>
    <w:rPr>
      <w:color w:val="666666"/>
    </w:rPr>
  </w:style>
  <w:style w:type="table" w:styleId="Grigliatabella">
    <w:name w:val="Table Grid"/>
    <w:basedOn w:val="Tabellanormale"/>
    <w:uiPriority w:val="39"/>
    <w:rsid w:val="005A7E1E"/>
    <w:pPr>
      <w:widowControl w:val="0"/>
      <w:autoSpaceDE w:val="0"/>
      <w:autoSpaceDN w:val="0"/>
      <w:spacing w:after="0" w:line="240" w:lineRule="auto"/>
    </w:pPr>
    <w:rPr>
      <w:rFonts w:eastAsiaTheme="minorHAnsi"/>
      <w:kern w:val="0"/>
      <w:sz w:val="22"/>
      <w:szCs w:val="22"/>
      <w:lang w:val="en-US"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inotaapidipagina">
    <w:name w:val="Caratteri nota a piè di pagina"/>
    <w:basedOn w:val="Carpredefinitoparagrafo"/>
    <w:qFormat/>
    <w:rsid w:val="005A7E1E"/>
    <w:rPr>
      <w:vertAlign w:val="superscript"/>
    </w:rPr>
  </w:style>
  <w:style w:type="paragraph" w:styleId="Revisione">
    <w:name w:val="Revision"/>
    <w:hidden/>
    <w:uiPriority w:val="99"/>
    <w:semiHidden/>
    <w:rsid w:val="005A7E1E"/>
    <w:pPr>
      <w:spacing w:after="0" w:line="240" w:lineRule="auto"/>
    </w:pPr>
    <w:rPr>
      <w:rFonts w:ascii="Calibri" w:eastAsia="Calibri" w:hAnsi="Calibri" w:cs="Calibri"/>
      <w:kern w:val="0"/>
      <w:sz w:val="22"/>
      <w:szCs w:val="22"/>
      <w:lang w:eastAsia="en-US"/>
      <w14:ligatures w14:val="none"/>
    </w:rPr>
  </w:style>
  <w:style w:type="paragraph" w:styleId="Nessunaspaziatura">
    <w:name w:val="No Spacing"/>
    <w:link w:val="NessunaspaziaturaCarattere"/>
    <w:uiPriority w:val="1"/>
    <w:qFormat/>
    <w:rsid w:val="005A7E1E"/>
    <w:pPr>
      <w:spacing w:after="0" w:line="240" w:lineRule="auto"/>
    </w:pPr>
    <w:rPr>
      <w:kern w:val="0"/>
      <w:sz w:val="22"/>
      <w:szCs w:val="22"/>
      <w:lang w:eastAsia="it-IT"/>
      <w14:ligatures w14:val="none"/>
    </w:rPr>
  </w:style>
  <w:style w:type="character" w:customStyle="1" w:styleId="NessunaspaziaturaCarattere">
    <w:name w:val="Nessuna spaziatura Carattere"/>
    <w:basedOn w:val="Carpredefinitoparagrafo"/>
    <w:link w:val="Nessunaspaziatura"/>
    <w:uiPriority w:val="1"/>
    <w:rsid w:val="005A7E1E"/>
    <w:rPr>
      <w:kern w:val="0"/>
      <w:sz w:val="22"/>
      <w:szCs w:val="22"/>
      <w:lang w:eastAsia="it-IT"/>
      <w14:ligatures w14:val="none"/>
    </w:rPr>
  </w:style>
  <w:style w:type="paragraph" w:customStyle="1" w:styleId="whitespace-normal">
    <w:name w:val="whitespace-normal"/>
    <w:basedOn w:val="Normale"/>
    <w:rsid w:val="005A7E1E"/>
    <w:pPr>
      <w:spacing w:before="100" w:beforeAutospacing="1" w:after="100" w:afterAutospacing="1"/>
    </w:pPr>
  </w:style>
  <w:style w:type="character" w:customStyle="1" w:styleId="ParagrafoelencoCarattere">
    <w:name w:val="Paragrafo elenco Carattere"/>
    <w:aliases w:val="Numbered List Carattere,1st level - Bullet List Paragraph Carattere,Lettre d'introduction Carattere,Paragraph Carattere,Bullet EY Carattere,Bullet point 1 Carattere,DE_HEADING3 Carattere,Bullets Carattere,Elenco_2 Carattere"/>
    <w:link w:val="Paragrafoelenco"/>
    <w:uiPriority w:val="34"/>
    <w:qFormat/>
    <w:rsid w:val="005A7E1E"/>
  </w:style>
  <w:style w:type="paragraph" w:styleId="Didascalia">
    <w:name w:val="caption"/>
    <w:basedOn w:val="Normale"/>
    <w:next w:val="Normale"/>
    <w:uiPriority w:val="35"/>
    <w:unhideWhenUsed/>
    <w:qFormat/>
    <w:rsid w:val="005A7E1E"/>
    <w:pPr>
      <w:spacing w:after="200"/>
    </w:pPr>
    <w:rPr>
      <w:i/>
      <w:iCs/>
      <w:color w:val="0E2841" w:themeColor="text2"/>
      <w:sz w:val="18"/>
      <w:szCs w:val="18"/>
    </w:rPr>
  </w:style>
  <w:style w:type="paragraph" w:styleId="Corpodeltesto3">
    <w:name w:val="Body Text 3"/>
    <w:basedOn w:val="Normale"/>
    <w:link w:val="Corpodeltesto3Carattere"/>
    <w:uiPriority w:val="99"/>
    <w:semiHidden/>
    <w:unhideWhenUsed/>
    <w:rsid w:val="005A7E1E"/>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5A7E1E"/>
    <w:rPr>
      <w:rFonts w:ascii="Times New Roman" w:eastAsia="Times New Roman" w:hAnsi="Times New Roman" w:cs="Times New Roman"/>
      <w:kern w:val="0"/>
      <w:sz w:val="16"/>
      <w:szCs w:val="16"/>
      <w:lang w:eastAsia="it-IT"/>
      <w14:ligatures w14:val="none"/>
    </w:rPr>
  </w:style>
  <w:style w:type="paragraph" w:styleId="Rientrocorpodeltesto">
    <w:name w:val="Body Text Indent"/>
    <w:basedOn w:val="Normale"/>
    <w:link w:val="RientrocorpodeltestoCarattere"/>
    <w:uiPriority w:val="99"/>
    <w:semiHidden/>
    <w:unhideWhenUsed/>
    <w:rsid w:val="005A7E1E"/>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5A7E1E"/>
    <w:rPr>
      <w:rFonts w:ascii="Times New Roman" w:eastAsia="Times New Roman" w:hAnsi="Times New Roman" w:cs="Times New Roman"/>
      <w:kern w:val="0"/>
      <w:lang w:eastAsia="it-IT"/>
      <w14:ligatures w14:val="none"/>
    </w:rPr>
  </w:style>
  <w:style w:type="paragraph" w:customStyle="1" w:styleId="Standard">
    <w:name w:val="Standard"/>
    <w:qFormat/>
    <w:rsid w:val="005A7E1E"/>
    <w:pPr>
      <w:suppressAutoHyphens/>
      <w:spacing w:before="100" w:after="200" w:line="240" w:lineRule="auto"/>
    </w:pPr>
    <w:rPr>
      <w:rFonts w:ascii="Calibri" w:eastAsia="Segoe UI" w:hAnsi="Calibri" w:cs="Tahoma"/>
      <w:color w:val="00000A"/>
      <w:kern w:val="0"/>
      <w:lang w:eastAsia="en-US"/>
      <w14:ligatures w14:val="none"/>
    </w:rPr>
  </w:style>
  <w:style w:type="table" w:styleId="Grigliatabellachiara">
    <w:name w:val="Grid Table Light"/>
    <w:basedOn w:val="Tabellanormale"/>
    <w:uiPriority w:val="40"/>
    <w:rsid w:val="005A7E1E"/>
    <w:pPr>
      <w:suppressAutoHyphens/>
      <w:spacing w:after="0" w:line="240" w:lineRule="auto"/>
    </w:pPr>
    <w:rPr>
      <w:kern w:val="0"/>
      <w:sz w:val="20"/>
      <w:szCs w:val="20"/>
      <w:lang w:eastAsia="en-US"/>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aratteredellanota">
    <w:name w:val="Carattere della nota"/>
    <w:rsid w:val="005A7E1E"/>
    <w:rPr>
      <w:vertAlign w:val="superscript"/>
    </w:rPr>
  </w:style>
  <w:style w:type="paragraph" w:customStyle="1" w:styleId="Textbody">
    <w:name w:val="Text body"/>
    <w:basedOn w:val="Normale"/>
    <w:rsid w:val="005A7E1E"/>
    <w:pPr>
      <w:widowControl w:val="0"/>
      <w:suppressAutoHyphens/>
      <w:autoSpaceDN w:val="0"/>
      <w:spacing w:after="120"/>
      <w:textAlignment w:val="baseline"/>
    </w:pPr>
    <w:rPr>
      <w:rFonts w:eastAsia="SimSun" w:cs="Mangal"/>
      <w:kern w:val="3"/>
      <w:lang w:eastAsia="zh-CN" w:bidi="hi-IN"/>
    </w:rPr>
  </w:style>
  <w:style w:type="character" w:customStyle="1" w:styleId="dossier-scheda-title-it">
    <w:name w:val="dossier-scheda-title-it"/>
    <w:basedOn w:val="Carpredefinitoparagrafo"/>
    <w:rsid w:val="005A7E1E"/>
  </w:style>
  <w:style w:type="paragraph" w:customStyle="1" w:styleId="Default">
    <w:name w:val="Default"/>
    <w:rsid w:val="005A7E1E"/>
    <w:pPr>
      <w:widowControl w:val="0"/>
      <w:suppressAutoHyphens/>
      <w:autoSpaceDN w:val="0"/>
      <w:spacing w:after="0" w:line="240" w:lineRule="auto"/>
      <w:textAlignment w:val="baseline"/>
    </w:pPr>
    <w:rPr>
      <w:rFonts w:ascii="Arial" w:eastAsia="Times New Roman" w:hAnsi="Arial" w:cs="Arial"/>
      <w:color w:val="000000"/>
      <w:kern w:val="0"/>
      <w:lang w:eastAsia="it-IT"/>
      <w14:ligatures w14:val="none"/>
    </w:rPr>
  </w:style>
  <w:style w:type="character" w:styleId="Enfasigrassetto">
    <w:name w:val="Strong"/>
    <w:basedOn w:val="Carpredefinitoparagrafo"/>
    <w:qFormat/>
    <w:rsid w:val="005A7E1E"/>
    <w:rPr>
      <w:b/>
      <w:bCs/>
    </w:rPr>
  </w:style>
  <w:style w:type="paragraph" w:customStyle="1" w:styleId="Paragrafoelenco1">
    <w:name w:val="Paragrafo elenco1"/>
    <w:basedOn w:val="Normale"/>
    <w:rsid w:val="005A7E1E"/>
    <w:pPr>
      <w:widowControl w:val="0"/>
      <w:suppressAutoHyphens/>
      <w:overflowPunct w:val="0"/>
      <w:ind w:left="720"/>
    </w:pPr>
    <w:rPr>
      <w:rFonts w:eastAsia="SimSun" w:cs="Lucida Sans"/>
      <w:color w:val="00000A"/>
      <w:kern w:val="1"/>
      <w:lang w:eastAsia="hi-IN" w:bidi="hi-IN"/>
    </w:rPr>
  </w:style>
  <w:style w:type="paragraph" w:customStyle="1" w:styleId="gmail-msolistparagraph">
    <w:name w:val="gmail-msolistparagraph"/>
    <w:basedOn w:val="Normale"/>
    <w:rsid w:val="005A7E1E"/>
    <w:pPr>
      <w:spacing w:before="100" w:beforeAutospacing="1" w:after="100" w:afterAutospacing="1"/>
    </w:pPr>
    <w:rPr>
      <w:rFonts w:ascii="Aptos" w:eastAsiaTheme="minorHAnsi" w:hAnsi="Aptos" w:cs="Aptos"/>
    </w:rPr>
  </w:style>
  <w:style w:type="character" w:customStyle="1" w:styleId="gmail-internetlink">
    <w:name w:val="gmail-internetlink"/>
    <w:basedOn w:val="Carpredefinitoparagrafo"/>
    <w:rsid w:val="005A7E1E"/>
  </w:style>
  <w:style w:type="paragraph" w:customStyle="1" w:styleId="NormalWeb1">
    <w:name w:val="Normal (Web)1"/>
    <w:basedOn w:val="Normale"/>
    <w:rsid w:val="005A7E1E"/>
    <w:pPr>
      <w:suppressAutoHyphens/>
      <w:spacing w:before="100" w:after="100" w:line="240" w:lineRule="atLeast"/>
      <w:jc w:val="both"/>
    </w:pPr>
    <w:rPr>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233</Words>
  <Characters>1619</Characters>
  <Application>Microsoft Office Word</Application>
  <DocSecurity>0</DocSecurity>
  <Lines>41</Lines>
  <Paragraphs>21</Paragraphs>
  <ScaleCrop>false</ScaleCrop>
  <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settanni</dc:creator>
  <cp:keywords/>
  <dc:description/>
  <cp:lastModifiedBy>giuseppe settanni</cp:lastModifiedBy>
  <cp:revision>8</cp:revision>
  <dcterms:created xsi:type="dcterms:W3CDTF">2025-12-04T16:33:00Z</dcterms:created>
  <dcterms:modified xsi:type="dcterms:W3CDTF">2025-12-10T17:13:00Z</dcterms:modified>
</cp:coreProperties>
</file>